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theme/theme11.xml" ContentType="application/vnd.openxmlformats-officedocument.theme+xml"/>
  <Override PartName="/word/webSettings.xml" ContentType="application/vnd.openxmlformats-officedocument.wordprocessingml.webSettings+xml"/>
  <Override PartName="/word/glossary/document.xml" ContentType="application/vnd.openxmlformats-officedocument.wordprocessingml.document.glossary+xml"/>
  <Override PartName="/word/glossary/webSettings2.xml" ContentType="application/vnd.openxmlformats-officedocument.wordprocessingml.webSettings+xml"/>
  <Override PartName="/word/glossary/settings2.xml" ContentType="application/vnd.openxmlformats-officedocument.wordprocessingml.settings+xml"/>
  <Override PartName="/word/glossary/styles2.xml" ContentType="application/vnd.openxmlformats-officedocument.wordprocessingml.styles+xml"/>
  <Override PartName="/word/glossary/fontTable2.xml" ContentType="application/vnd.openxmlformats-officedocument.wordprocessingml.fontTable+xml"/>
  <Override PartName="/docMetadata/LabelInfo.xml" ContentType="application/vnd.ms-office.classificationlabel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microsoft.com/office/2020/02/relationships/classificationlabels" Target="/docMetadata/LabelInfo.xml" Id="rI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1061553"/>
    <w:p w14:paraId="65EB2F7C" w14:textId="6C5E50F6" w:rsidR="004C1DA9" w:rsidRPr="00031E11" w:rsidRDefault="00000000" w:rsidP="00031E11">
      <w:pPr>
        <w:pStyle w:val="a7"/>
      </w:pPr>
      <w:sdt>
        <w:sdtPr>
          <w:id w:val="-882089844"/>
          <w:placeholder>
            <w:docPart w:val="9DD07FA3C2BA4832AA80E52CBE1F09C7"/>
          </w:placeholder>
          <w:temporary/>
          <w:showingPlcHdr/>
          <w15:appearance w15:val="hidden"/>
        </w:sdtPr>
        <w:sdtContent>
          <w:r w:rsidR="004C1DA9" w:rsidRPr="00031E11">
            <w:rPr>
              <w:lang w:val="zh-CN" w:bidi="zh-CN"/>
            </w:rPr>
            <w:t>Chanchal</w:t>
          </w:r>
          <w:r w:rsidR="004C1DA9" w:rsidRPr="00031E11">
            <w:rPr>
              <w:lang w:val="zh-CN" w:bidi="zh-CN"/>
            </w:rPr>
            <w:br/>
            <w:t>Sharma</w:t>
          </w:r>
        </w:sdtContent>
      </w:sdt>
    </w:p>
    <w:p w14:paraId="0A8988A2" w14:textId="1BBBAFB6" w:rsidR="004C1DA9" w:rsidRPr="004C1DA9" w:rsidRDefault="00000000" w:rsidP="004C1DA9">
      <w:pPr>
        <w:pStyle w:val="ac"/>
      </w:pPr>
      <w:sdt>
        <w:sdtPr>
          <w:id w:val="922844304"/>
          <w:placeholder>
            <w:docPart w:val="390AB3A76C494C5FAF0B52B031887DDC"/>
          </w:placeholder>
          <w:temporary/>
          <w:showingPlcHdr/>
          <w15:appearance w15:val="hidden"/>
        </w:sdtPr>
        <w:sdtContent>
          <w:r w:rsidR="004C1DA9" w:rsidRPr="004C1DA9">
            <w:rPr>
              <w:lang w:val="zh-CN" w:bidi="zh-CN"/>
            </w:rPr>
            <w:t>办公室主任</w:t>
          </w:r>
        </w:sdtContent>
      </w:sdt>
    </w:p>
    <w:p w14:paraId="5BB290E7" w14:textId="77777777" w:rsidR="004C1DA9" w:rsidRDefault="004C1DA9"/>
    <w:p w14:paraId="5DDF1DFA" w14:textId="77777777" w:rsidR="00031E11" w:rsidRDefault="00031E11"/>
    <w:p w14:paraId="522A1E44" w14:textId="77777777" w:rsidR="00031E11" w:rsidRPr="00031E11" w:rsidRDefault="00031E11" w:rsidP="00031E11">
      <w:pPr>
        <w:spacing w:after="120"/>
        <w:ind w:left="-720"/>
        <w:rPr>
          <w:sz w:val="16"/>
          <w:szCs w:val="12"/>
        </w:rPr>
      </w:pPr>
      <w:r w:rsidRPr="00031E11">
        <w:rPr>
          <w:noProof/>
          <w:sz w:val="16"/>
          <w:szCs w:val="12"/>
          <w:lang w:val="zh-CN" w:bidi="zh-CN"/>
        </w:rPr>
        <mc:AlternateContent>
          <mc:Choice Requires="wps">
            <w:drawing>
              <wp:inline distT="0" distB="0" distL="0" distR="0" wp14:anchorId="34D7EA2D" wp14:editId="76904248">
                <wp:extent cx="6858000" cy="0"/>
                <wp:effectExtent l="0" t="0" r="0" b="0"/>
                <wp:docPr id="4" name="直接连接符​​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858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3D0DF8C" id="直接连接符​​ 4" o:spid="_x0000_s1026" alt="&quot;&quot;" style="visibility:visible;mso-wrap-style:square;mso-left-percent:-10001;mso-top-percent:-10001;mso-position-horizontal:absolute;mso-position-horizontal-relative:char;mso-position-vertical:absolute;mso-position-vertical-relative:line;mso-left-percent:-10001;mso-top-percent:-10001" from="0,0" to="54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" strokecolor="black [3213]" strokeweight=".5pt">
                <v:stroke joinstyle="miter"/>
                <w10:anchorlock/>
              </v:line>
            </w:pict>
          </mc:Fallback>
        </mc:AlternateContent>
      </w:r>
    </w:p>
    <w:p w14:paraId="04DD401D" w14:textId="2ACF42D6" w:rsidR="00031E11" w:rsidRPr="00D703F9" w:rsidRDefault="00000000" w:rsidP="00031E11">
      <w:pPr>
        <w:pStyle w:val="afa"/>
        <w:rPr>
          <w:lang w:val="de-DE"/>
        </w:rPr>
      </w:pPr>
      <w:sdt>
        <w:sdtPr>
          <w:id w:val="1763338359"/>
          <w:placeholder>
            <w:docPart w:val="9935611AD55A4FE9AF7FF2C0A695336E"/>
          </w:placeholder>
          <w:temporary/>
          <w:showingPlcHdr/>
          <w15:appearance w15:val="hidden"/>
        </w:sdtPr>
        <w:sdtContent>
          <w:r w:rsidR="00031E11" w:rsidRPr="00D703F9">
            <w:rPr>
              <w:lang w:val="zh-CN" w:bidi="zh-CN"/>
            </w:rPr>
            <w:t>chanchals@example.com</w:t>
          </w:r>
        </w:sdtContent>
      </w:sdt>
      <w:r w:rsidR="00031E11" w:rsidRPr="00D703F9">
        <w:rPr>
          <w:lang w:val="zh-CN" w:bidi="zh-CN"/>
        </w:rPr>
        <w:tab/>
      </w:r>
      <w:sdt>
        <w:sdtPr>
          <w:id w:val="-1365134386"/>
          <w:placeholder>
            <w:docPart w:val="BBF3E55E0829419DAB940108FFAC510C"/>
          </w:placeholder>
          <w:temporary/>
          <w:showingPlcHdr/>
          <w15:appearance w15:val="hidden"/>
        </w:sdtPr>
        <w:sdtContent>
          <w:r w:rsidR="00031E11" w:rsidRPr="00D703F9">
            <w:rPr>
              <w:lang w:val="zh-CN" w:bidi="zh-CN"/>
            </w:rPr>
            <w:t>(718) 555–0100</w:t>
          </w:r>
        </w:sdtContent>
      </w:sdt>
      <w:r w:rsidR="00031E11" w:rsidRPr="00D703F9">
        <w:rPr>
          <w:lang w:val="zh-CN" w:bidi="zh-CN"/>
        </w:rPr>
        <w:tab/>
      </w:r>
      <w:sdt>
        <w:sdtPr>
          <w:id w:val="-76206783"/>
          <w:placeholder>
            <w:docPart w:val="D2D153E331624D9082ECD4C2B07AA6C2"/>
          </w:placeholder>
          <w:temporary/>
          <w:showingPlcHdr/>
          <w15:appearance w15:val="hidden"/>
        </w:sdtPr>
        <w:sdtContent>
          <w:r w:rsidR="00031E11" w:rsidRPr="00D703F9">
            <w:rPr>
              <w:lang w:val="zh-CN" w:bidi="zh-CN"/>
            </w:rPr>
            <w:t>领英</w:t>
          </w:r>
          <w:r w:rsidR="00D703F9" w:rsidRPr="00D703F9">
            <w:rPr>
              <w:lang w:val="zh-CN" w:bidi="zh-CN"/>
            </w:rPr>
            <w:t>档案</w:t>
          </w:r>
        </w:sdtContent>
      </w:sdt>
    </w:p>
    <w:p w14:paraId="36BDF0D3" w14:textId="77777777" w:rsidR="00031E11" w:rsidRPr="00031E11" w:rsidRDefault="00031E11" w:rsidP="00031E11">
      <w:pPr>
        <w:ind w:left="-720"/>
        <w:rPr>
          <w:sz w:val="16"/>
          <w:szCs w:val="12"/>
        </w:rPr>
      </w:pPr>
      <w:r w:rsidRPr="00031E11">
        <w:rPr>
          <w:noProof/>
          <w:sz w:val="16"/>
          <w:szCs w:val="12"/>
          <w:lang w:val="zh-CN" w:bidi="zh-CN"/>
        </w:rPr>
        <mc:AlternateContent>
          <mc:Choice Requires="wps">
            <w:drawing>
              <wp:inline distT="0" distB="0" distL="0" distR="0" wp14:anchorId="2FCC9456" wp14:editId="174BB227">
                <wp:extent cx="6858000" cy="0"/>
                <wp:effectExtent l="0" t="0" r="0" b="0"/>
                <wp:docPr id="7" name="直接连接符​​(S)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858000" cy="0"/>
                        </a:xfrm>
                        <a:prstGeom prst="line">
                          <a:avLst/>
                        </a:prstGeom>
                        <a:noFill/>
                        <a:ln w="6350" cap="flat" cmpd="sng" algn="ctr">
                          <a:solidFill>
                            <a:sysClr val="windowText" lastClr="000000"/>
                          </a:solidFill>
                          <a:prstDash val="solid"/>
                          <a:miter lim="800000"/>
                        </a:ln>
                        <a:effectLst/>
                      </wps:spPr>
                      <wps:bodyPr/>
                    </wps:wsp>
                  </a:graphicData>
                </a:graphic>
              </wp:inline>
            </w:drawing>
          </mc:Choice>
          <mc:Fallback>
            <w:pict>
              <v:line w14:anchorId="3549A18A" id="直接连接符​​(S) 7" o:spid="_x0000_s1026" alt="&quot;&quot;" style="visibility:visible;mso-wrap-style:square;mso-left-percent:-10001;mso-top-percent:-10001;mso-position-horizontal:absolute;mso-position-horizontal-relative:char;mso-position-vertical:absolute;mso-position-vertical-relative:line;mso-left-percent:-10001;mso-top-percent:-10001" from="0,0" to="54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" strokecolor="windowText" strokeweight=".5pt">
                <v:stroke joinstyle="miter"/>
                <w10:anchorlock/>
              </v:line>
            </w:pict>
          </mc:Fallback>
        </mc:AlternateContent>
      </w:r>
    </w:p>
    <w:p w14:paraId="26ADA8B1" w14:textId="77777777" w:rsidR="00031E11" w:rsidRDefault="00031E11"/>
    <w:p w14:paraId="3B490707" w14:textId="77777777" w:rsidR="00031E11" w:rsidRDefault="00031E11"/>
    <w:p w14:paraId="0FDD9BC9" w14:textId="1E89D073" w:rsidR="004C1DA9" w:rsidRPr="004C1DA9" w:rsidRDefault="00000000" w:rsidP="004C1DA9">
      <w:pPr>
        <w:pStyle w:val="ac"/>
      </w:pPr>
      <w:sdt>
        <w:sdtPr>
          <w:id w:val="-1403365644"/>
          <w:placeholder>
            <w:docPart w:val="B886E996F4574AF2A76B48DF0650BAE1"/>
          </w:placeholder>
          <w:temporary/>
          <w:showingPlcHdr/>
          <w15:appearance w15:val="hidden"/>
        </w:sdtPr>
        <w:sdtContent>
          <w:r w:rsidR="00D703F9" w:rsidRPr="00D703F9">
            <w:rPr>
              <w:lang w:val="zh-CN" w:bidi="zh-CN"/>
            </w:rPr>
            <w:t>致招聘经理</w:t>
          </w:r>
        </w:sdtContent>
      </w:sdt>
    </w:p>
    <w:p w14:paraId="43AE2458" w14:textId="77777777" w:rsidR="004C1DA9" w:rsidRDefault="004C1DA9" w:rsidP="00390248"/>
    <w:p w14:paraId="4A47F5B6" w14:textId="77777777" w:rsidR="00D703F9" w:rsidRPr="00D703F9" w:rsidRDefault="00000000" w:rsidP="00D703F9">
      <w:sdt>
        <w:sdtPr>
          <w:id w:val="2065761360"/>
          <w:placeholder>
            <w:docPart w:val="4623797A2D80474E8CE0A237D16D7520"/>
          </w:placeholder>
          <w:temporary/>
          <w:showingPlcHdr/>
          <w15:appearance w15:val="hidden"/>
        </w:sdtPr>
        <w:sdtContent>
          <w:r w:rsidR="00D703F9" w:rsidRPr="00D703F9">
            <w:rPr>
              <w:lang w:val="zh-CN" w:bidi="zh-CN"/>
            </w:rPr>
            <w:t>Kramer-Correia 建筑</w:t>
          </w:r>
        </w:sdtContent>
      </w:sdt>
    </w:p>
    <w:p w14:paraId="46371ED1" w14:textId="6A5BBEB7" w:rsidR="00D703F9" w:rsidRDefault="00000000" w:rsidP="00D703F9">
      <w:sdt>
        <w:sdtPr>
          <w:id w:val="-386954131"/>
          <w:placeholder>
            <w:docPart w:val="1F123B1743FC47049E3F88DA7CB972C4"/>
          </w:placeholder>
          <w:temporary/>
          <w:showingPlcHdr/>
          <w15:appearance w15:val="hidden"/>
        </w:sdtPr>
        <w:sdtContent>
          <w:r w:rsidR="00D703F9" w:rsidRPr="00D703F9">
            <w:rPr>
              <w:lang w:val="zh-CN" w:bidi="zh-CN"/>
            </w:rPr>
            <w:t>123 Avenue A, Metropolis, ST 54321</w:t>
          </w:r>
        </w:sdtContent>
      </w:sdt>
    </w:p>
    <w:p w14:paraId="3BE239FC" w14:textId="77777777" w:rsidR="00D703F9" w:rsidRDefault="00D703F9" w:rsidP="00D703F9"/>
    <w:p w14:paraId="25957E6E" w14:textId="77777777" w:rsidR="004C1DA9" w:rsidRDefault="004C1DA9" w:rsidP="004C1DA9"/>
    <w:p w14:paraId="4EA8E66F" w14:textId="7CF65B57" w:rsidR="004C1DA9" w:rsidRDefault="004C1DA9" w:rsidP="004C1DA9">
      <w:r>
        <w:rPr>
          <w:rFonts w:ascii="Georgia" w:eastAsia="Georgia" w:hAnsi="Georgia" w:cs="Georgia"/>
          <w:noProof/>
          <w:sz w:val="28"/>
          <w:szCs w:val="24"/>
          <w:lang w:val="zh-CN" w:bidi="zh-CN"/>
        </w:rPr>
        <mc:AlternateContent>
          <mc:Choice Requires="wps">
            <w:drawing>
              <wp:inline distT="0" distB="0" distL="0" distR="0" wp14:anchorId="121B1DFB" wp14:editId="4DFE4E85">
                <wp:extent cx="914400" cy="0"/>
                <wp:effectExtent l="0" t="0" r="0" b="0"/>
                <wp:docPr id="1" name="直接连接符​​(S)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914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8E30FFD" id="直接连接符​​(S) 1" o:spid="_x0000_s1026" alt="&quot;&quot;" style="visibility:visible;mso-wrap-style:square;mso-left-percent:-10001;mso-top-percent:-10001;mso-position-horizontal:absolute;mso-position-horizontal-relative:char;mso-position-vertical:absolute;mso-position-vertical-relative:line;mso-left-percent:-10001;mso-top-percent:-10001" from="0,0" to="1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" strokecolor="black [3213]" strokeweight=".5pt">
                <v:stroke joinstyle="miter"/>
                <w10:anchorlock/>
              </v:line>
            </w:pict>
          </mc:Fallback>
        </mc:AlternateContent>
      </w:r>
    </w:p>
    <w:p w14:paraId="61CFD39F" w14:textId="77777777" w:rsidR="004C1DA9" w:rsidRDefault="004C1DA9" w:rsidP="004C1DA9"/>
    <w:p w14:paraId="6502961E" w14:textId="77777777" w:rsidR="00D703F9" w:rsidRPr="004C1DA9" w:rsidRDefault="00D703F9" w:rsidP="004C1DA9"/>
    <w:p w14:paraId="74FDB01B" w14:textId="5931802E" w:rsidR="004C1DA9" w:rsidRPr="004C1DA9" w:rsidRDefault="00000000" w:rsidP="00D703F9">
      <w:pPr>
        <w:pStyle w:val="1"/>
      </w:pPr>
      <w:sdt>
        <w:sdtPr>
          <w:id w:val="1080101502"/>
          <w:placeholder>
            <w:docPart w:val="7EFC7A3E55F549D4B6FEA0226BF6E96D"/>
          </w:placeholder>
          <w:temporary/>
          <w:showingPlcHdr/>
          <w15:appearance w15:val="hidden"/>
        </w:sdtPr>
        <w:sdtContent>
          <w:r w:rsidR="00D703F9" w:rsidRPr="00D703F9">
            <w:rPr>
              <w:lang w:val="zh-CN" w:bidi="zh-CN"/>
            </w:rPr>
            <w:t>尊敬的 Hailey Clark，</w:t>
          </w:r>
        </w:sdtContent>
      </w:sdt>
    </w:p>
    <w:p w14:paraId="4359E0F6" w14:textId="77777777" w:rsidR="004C1DA9" w:rsidRDefault="004C1DA9" w:rsidP="001015E3"/>
    <w:sdt>
      <w:sdtPr>
        <w:id w:val="-374237348"/>
        <w:placeholder>
          <w:docPart w:val="9FF5BECE5B4A496B87AD73482A14B39A"/>
        </w:placeholder>
        <w:temporary/>
        <w:showingPlcHdr/>
        <w15:appearance w15:val="hidden"/>
      </w:sdtPr>
      <w:sdtContent>
        <w:p w14:paraId="02ADDAB6" w14:textId="77777777" w:rsidR="00D703F9" w:rsidRPr="00D703F9" w:rsidRDefault="00D703F9" w:rsidP="00D703F9">
          <w:r w:rsidRPr="00D703F9">
            <w:rPr>
              <w:lang w:val="zh-CN" w:bidi="zh-CN"/>
            </w:rPr>
            <w:t>很高兴申请 Kramer-Correia 建筑的 办公室经理职位。虽然我在建筑行业没有直接的经验，但我认为我在办公室管理、组织和沟通方面所掌握的技能对你的团队非常有价值。</w:t>
          </w:r>
        </w:p>
        <w:p w14:paraId="62AC2DB0" w14:textId="77777777" w:rsidR="00D703F9" w:rsidRPr="00D703F9" w:rsidRDefault="00D703F9" w:rsidP="00D703F9"/>
        <w:p w14:paraId="6A181F99" w14:textId="0261B447" w:rsidR="004C1DA9" w:rsidRPr="0070176A" w:rsidRDefault="00D703F9" w:rsidP="00D703F9">
          <w:r w:rsidRPr="00D703F9">
            <w:rPr>
              <w:lang w:val="zh-CN" w:bidi="zh-CN"/>
            </w:rPr>
            <w:t>我在管理办公室运营、协调日程安排和监督管理任务方面的经验将有助于确保项目平稳高效地运行。此外，我能够在压力之下很好地工作并有效地执行多项任务，这使我能够应对快节奏的工作环境需求。感谢你考虑我的申请。我期待与你进一步讨论我的申请资格。</w:t>
          </w:r>
        </w:p>
      </w:sdtContent>
    </w:sdt>
    <w:p w14:paraId="78A04B22" w14:textId="77777777" w:rsidR="004C1DA9" w:rsidRDefault="004C1DA9" w:rsidP="004C1DA9"/>
    <w:p w14:paraId="26E74892" w14:textId="77777777" w:rsidR="00D703F9" w:rsidRPr="00D703F9" w:rsidRDefault="00000000" w:rsidP="00D703F9">
      <w:pPr>
        <w:pStyle w:val="1"/>
      </w:pPr>
      <w:sdt>
        <w:sdtPr>
          <w:id w:val="195517866"/>
          <w:placeholder>
            <w:docPart w:val="0C1D7D48405241EFB39FA352B91C265D"/>
          </w:placeholder>
          <w:temporary/>
          <w:showingPlcHdr/>
          <w15:appearance w15:val="hidden"/>
        </w:sdtPr>
        <w:sdtContent>
          <w:r w:rsidR="00D703F9" w:rsidRPr="00D703F9">
            <w:rPr>
              <w:lang w:val="zh-CN" w:bidi="zh-CN"/>
            </w:rPr>
            <w:t>此致，</w:t>
          </w:r>
        </w:sdtContent>
      </w:sdt>
    </w:p>
    <w:p w14:paraId="0E888872" w14:textId="11D7C3A3" w:rsidR="00D703F9" w:rsidRDefault="00000000" w:rsidP="00D703F9">
      <w:sdt>
        <w:sdtPr>
          <w:id w:val="-1808860663"/>
          <w:placeholder>
            <w:docPart w:val="045B12D2F84B4214944920B5B3F0FC9B"/>
          </w:placeholder>
          <w:temporary/>
          <w:showingPlcHdr/>
          <w15:appearance w15:val="hidden"/>
        </w:sdtPr>
        <w:sdtContent>
          <w:r w:rsidR="00D703F9" w:rsidRPr="00962FC7">
            <w:rPr>
              <w:lang w:val="zh-CN" w:bidi="zh-CN"/>
            </w:rPr>
            <w:t>Chanchal Sharma</w:t>
          </w:r>
        </w:sdtContent>
      </w:sdt>
    </w:p>
    <w:p w14:paraId="6E46F6B6" w14:textId="77777777" w:rsidR="00D703F9" w:rsidRDefault="00D703F9" w:rsidP="00D703F9">
      <w:bookmarkStart w:id="1" w:name="_Hlk133857475"/>
    </w:p>
    <w:p w14:paraId="7D9D4EDF" w14:textId="77777777" w:rsidR="00EA73EF" w:rsidRDefault="00EA73EF" w:rsidP="00D703F9"/>
    <w:p w14:paraId="50AD722D" w14:textId="77777777" w:rsidR="00EA73EF" w:rsidRDefault="00EA73EF" w:rsidP="00D703F9"/>
    <w:p w14:paraId="4F6242DB" w14:textId="77777777" w:rsidR="00EA73EF" w:rsidRDefault="00EA73EF" w:rsidP="00D703F9"/>
    <w:p w14:paraId="60005FB3" w14:textId="77777777" w:rsidR="00EA73EF" w:rsidRDefault="00EA73EF" w:rsidP="00D703F9"/>
    <w:p w14:paraId="638A4973" w14:textId="77777777" w:rsidR="00EA73EF" w:rsidRDefault="00EA73EF" w:rsidP="00D703F9"/>
    <w:p w14:paraId="40C10A9F" w14:textId="77777777" w:rsidR="00EA73EF" w:rsidRDefault="00EA73EF" w:rsidP="00D703F9"/>
    <w:p w14:paraId="77512B03" w14:textId="77777777" w:rsidR="00EA73EF" w:rsidRDefault="00EA73EF" w:rsidP="00D703F9"/>
    <w:p w14:paraId="7645B19A" w14:textId="77777777" w:rsidR="00D703F9" w:rsidRDefault="00D703F9" w:rsidP="00D703F9"/>
    <w:bookmarkEnd w:id="1"/>
    <w:p w14:paraId="650E6285" w14:textId="77777777" w:rsidR="00D703F9" w:rsidRPr="00031E11" w:rsidRDefault="00D703F9" w:rsidP="00D703F9">
      <w:pPr>
        <w:ind w:left="-720"/>
        <w:rPr>
          <w:sz w:val="16"/>
          <w:szCs w:val="12"/>
        </w:rPr>
      </w:pPr>
      <w:r w:rsidRPr="00031E11">
        <w:rPr>
          <w:noProof/>
          <w:sz w:val="16"/>
          <w:szCs w:val="12"/>
          <w:lang w:val="zh-CN" w:bidi="zh-CN"/>
        </w:rPr>
        <mc:AlternateContent>
          <mc:Choice Requires="wps">
            <w:drawing>
              <wp:inline distT="0" distB="0" distL="0" distR="0" wp14:anchorId="73E673FC" wp14:editId="6AFC8B6C">
                <wp:extent cx="6858000" cy="0"/>
                <wp:effectExtent l="0" t="0" r="0" b="0"/>
                <wp:docPr id="6" name="直接连接符​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858000" cy="0"/>
                        </a:xfrm>
                        <a:prstGeom prst="line">
                          <a:avLst/>
                        </a:prstGeom>
                        <a:noFill/>
                        <a:ln w="6350" cap="flat" cmpd="sng" algn="ctr">
                          <a:solidFill>
                            <a:sysClr val="windowText" lastClr="000000"/>
                          </a:solidFill>
                          <a:prstDash val="solid"/>
                          <a:miter lim="800000"/>
                        </a:ln>
                        <a:effectLst/>
                      </wps:spPr>
                      <wps:bodyPr/>
                    </wps:wsp>
                  </a:graphicData>
                </a:graphic>
              </wp:inline>
            </w:drawing>
          </mc:Choice>
          <mc:Fallback>
            <w:pict>
              <v:line w14:anchorId="2E31F4C3" id="直接连接符​ 6" o:spid="_x0000_s1026" alt="&quot;&quot;" style="visibility:visible;mso-wrap-style:square;mso-left-percent:-10001;mso-top-percent:-10001;mso-position-horizontal:absolute;mso-position-horizontal-relative:char;mso-position-vertical:absolute;mso-position-vertical-relative:line;mso-left-percent:-10001;mso-top-percent:-10001" from="0,0" to="54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" strokecolor="windowText" strokeweight=".5pt">
                <v:stroke joinstyle="miter"/>
                <w10:anchorlock/>
              </v:line>
            </w:pict>
          </mc:Fallback>
        </mc:AlternateContent>
      </w:r>
    </w:p>
    <w:bookmarkEnd w:id="0"/>
    <w:p w14:paraId="4EDC5DE0" w14:textId="77777777" w:rsidR="004C1DA9" w:rsidRDefault="004C1DA9" w:rsidP="004C1DA9"/>
    <w:sectPr w:rsidR="004C1DA9" w:rsidSect="000914F3">
      <w:footerReference w:type="default" r:id="rId7"/>
      <w:pgSz w:w="11906" w:h="16838" w:code="9"/>
      <w:pgMar w:top="864" w:right="1152" w:bottom="288" w:left="1296"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E62CF" w14:textId="77777777" w:rsidR="00DD315D" w:rsidRDefault="00DD315D" w:rsidP="002F6CB9">
      <w:r>
        <w:separator/>
      </w:r>
    </w:p>
  </w:endnote>
  <w:endnote w:type="continuationSeparator" w:id="0">
    <w:p w14:paraId="6F167D40" w14:textId="77777777" w:rsidR="00DD315D" w:rsidRDefault="00DD315D" w:rsidP="002F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A0000287" w:usb1="28CF3C52" w:usb2="00000016" w:usb3="00000000" w:csb0="0004001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4EEAF" w14:textId="7D99CDEE" w:rsidR="00185237" w:rsidRPr="00F7157D" w:rsidRDefault="00185237" w:rsidP="00D649DF">
    <w:pPr>
      <w:tabs>
        <w:tab w:val="left" w:pos="2880"/>
      </w:tabs>
      <w:jc w:val="right"/>
      <w:rPr>
        <w:color w:val="808080" w:themeColor="background1"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FDC4D" w14:textId="77777777" w:rsidR="00DD315D" w:rsidRDefault="00DD315D" w:rsidP="002F6CB9">
      <w:r>
        <w:separator/>
      </w:r>
    </w:p>
  </w:footnote>
  <w:footnote w:type="continuationSeparator" w:id="0">
    <w:p w14:paraId="3DE3C6E2" w14:textId="77777777" w:rsidR="00DD315D" w:rsidRDefault="00DD315D" w:rsidP="002F6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3FC759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14A524AA"/>
    <w:multiLevelType w:val="hybridMultilevel"/>
    <w:tmpl w:val="967A56FA"/>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 w15:restartNumberingAfterBreak="0">
    <w:nsid w:val="1A7F2D0E"/>
    <w:multiLevelType w:val="hybridMultilevel"/>
    <w:tmpl w:val="AE0A559C"/>
    <w:lvl w:ilvl="0" w:tplc="140C81F6">
      <w:start w:val="1"/>
      <w:numFmt w:val="bullet"/>
      <w:pStyle w:val="a"/>
      <w:lvlText w:val=""/>
      <w:lvlJc w:val="left"/>
      <w:pPr>
        <w:ind w:left="288" w:hanging="288"/>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 w15:restartNumberingAfterBreak="0">
    <w:nsid w:val="259E5B78"/>
    <w:multiLevelType w:val="hybridMultilevel"/>
    <w:tmpl w:val="05481140"/>
    <w:lvl w:ilvl="0" w:tplc="D16835F2">
      <w:start w:val="1"/>
      <w:numFmt w:val="bullet"/>
      <w:lvlText w:val=""/>
      <w:lvlJc w:val="left"/>
      <w:pPr>
        <w:ind w:left="216" w:hanging="288"/>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 w15:restartNumberingAfterBreak="0">
    <w:nsid w:val="769D3B94"/>
    <w:multiLevelType w:val="multilevel"/>
    <w:tmpl w:val="54F468D6"/>
    <w:lvl w:ilvl="0">
      <w:start w:val="1"/>
      <w:numFmt w:val="bullet"/>
      <w:lvlText w:val=""/>
      <w:lvlJc w:val="left"/>
      <w:pPr>
        <w:ind w:left="216" w:hanging="288"/>
      </w:pPr>
      <w:rPr>
        <w:rFonts w:ascii="Symbol" w:hAnsi="Symbol" w:hint="default"/>
      </w:rPr>
    </w:lvl>
    <w:lvl w:ilvl="1">
      <w:start w:val="1"/>
      <w:numFmt w:val="bullet"/>
      <w:lvlText w:val="o"/>
      <w:lvlJc w:val="left"/>
      <w:pPr>
        <w:ind w:left="1460" w:hanging="360"/>
      </w:pPr>
      <w:rPr>
        <w:rFonts w:ascii="Courier New" w:hAnsi="Courier New" w:cs="Courier New" w:hint="default"/>
      </w:rPr>
    </w:lvl>
    <w:lvl w:ilvl="2">
      <w:start w:val="1"/>
      <w:numFmt w:val="bullet"/>
      <w:lvlText w:val=""/>
      <w:lvlJc w:val="left"/>
      <w:pPr>
        <w:ind w:left="2180" w:hanging="360"/>
      </w:pPr>
      <w:rPr>
        <w:rFonts w:ascii="Wingdings" w:hAnsi="Wingdings" w:hint="default"/>
      </w:rPr>
    </w:lvl>
    <w:lvl w:ilvl="3">
      <w:start w:val="1"/>
      <w:numFmt w:val="bullet"/>
      <w:lvlText w:val=""/>
      <w:lvlJc w:val="left"/>
      <w:pPr>
        <w:ind w:left="2900" w:hanging="360"/>
      </w:pPr>
      <w:rPr>
        <w:rFonts w:ascii="Symbol" w:hAnsi="Symbol" w:hint="default"/>
      </w:rPr>
    </w:lvl>
    <w:lvl w:ilvl="4">
      <w:start w:val="1"/>
      <w:numFmt w:val="bullet"/>
      <w:lvlText w:val="o"/>
      <w:lvlJc w:val="left"/>
      <w:pPr>
        <w:ind w:left="3620" w:hanging="360"/>
      </w:pPr>
      <w:rPr>
        <w:rFonts w:ascii="Courier New" w:hAnsi="Courier New" w:cs="Courier New" w:hint="default"/>
      </w:rPr>
    </w:lvl>
    <w:lvl w:ilvl="5">
      <w:start w:val="1"/>
      <w:numFmt w:val="bullet"/>
      <w:lvlText w:val=""/>
      <w:lvlJc w:val="left"/>
      <w:pPr>
        <w:ind w:left="4340" w:hanging="360"/>
      </w:pPr>
      <w:rPr>
        <w:rFonts w:ascii="Wingdings" w:hAnsi="Wingdings" w:hint="default"/>
      </w:rPr>
    </w:lvl>
    <w:lvl w:ilvl="6">
      <w:start w:val="1"/>
      <w:numFmt w:val="bullet"/>
      <w:lvlText w:val=""/>
      <w:lvlJc w:val="left"/>
      <w:pPr>
        <w:ind w:left="5060" w:hanging="360"/>
      </w:pPr>
      <w:rPr>
        <w:rFonts w:ascii="Symbol" w:hAnsi="Symbol" w:hint="default"/>
      </w:rPr>
    </w:lvl>
    <w:lvl w:ilvl="7">
      <w:start w:val="1"/>
      <w:numFmt w:val="bullet"/>
      <w:lvlText w:val="o"/>
      <w:lvlJc w:val="left"/>
      <w:pPr>
        <w:ind w:left="5780" w:hanging="360"/>
      </w:pPr>
      <w:rPr>
        <w:rFonts w:ascii="Courier New" w:hAnsi="Courier New" w:cs="Courier New" w:hint="default"/>
      </w:rPr>
    </w:lvl>
    <w:lvl w:ilvl="8">
      <w:start w:val="1"/>
      <w:numFmt w:val="bullet"/>
      <w:lvlText w:val=""/>
      <w:lvlJc w:val="left"/>
      <w:pPr>
        <w:ind w:left="6500" w:hanging="360"/>
      </w:pPr>
      <w:rPr>
        <w:rFonts w:ascii="Wingdings" w:hAnsi="Wingdings" w:hint="default"/>
      </w:rPr>
    </w:lvl>
  </w:abstractNum>
  <w:abstractNum w:abstractNumId="5" w15:restartNumberingAfterBreak="0">
    <w:nsid w:val="780F216E"/>
    <w:multiLevelType w:val="multilevel"/>
    <w:tmpl w:val="A216D3C4"/>
    <w:lvl w:ilvl="0">
      <w:start w:val="1"/>
      <w:numFmt w:val="bullet"/>
      <w:lvlText w:val=""/>
      <w:lvlJc w:val="left"/>
      <w:pPr>
        <w:ind w:left="740" w:hanging="360"/>
      </w:pPr>
      <w:rPr>
        <w:rFonts w:ascii="Symbol" w:hAnsi="Symbol" w:hint="default"/>
      </w:rPr>
    </w:lvl>
    <w:lvl w:ilvl="1">
      <w:start w:val="1"/>
      <w:numFmt w:val="bullet"/>
      <w:lvlText w:val="o"/>
      <w:lvlJc w:val="left"/>
      <w:pPr>
        <w:ind w:left="1460" w:hanging="360"/>
      </w:pPr>
      <w:rPr>
        <w:rFonts w:ascii="Courier New" w:hAnsi="Courier New" w:cs="Courier New" w:hint="default"/>
      </w:rPr>
    </w:lvl>
    <w:lvl w:ilvl="2">
      <w:start w:val="1"/>
      <w:numFmt w:val="bullet"/>
      <w:lvlText w:val=""/>
      <w:lvlJc w:val="left"/>
      <w:pPr>
        <w:ind w:left="2180" w:hanging="360"/>
      </w:pPr>
      <w:rPr>
        <w:rFonts w:ascii="Wingdings" w:hAnsi="Wingdings" w:hint="default"/>
      </w:rPr>
    </w:lvl>
    <w:lvl w:ilvl="3">
      <w:start w:val="1"/>
      <w:numFmt w:val="bullet"/>
      <w:lvlText w:val=""/>
      <w:lvlJc w:val="left"/>
      <w:pPr>
        <w:ind w:left="2900" w:hanging="360"/>
      </w:pPr>
      <w:rPr>
        <w:rFonts w:ascii="Symbol" w:hAnsi="Symbol" w:hint="default"/>
      </w:rPr>
    </w:lvl>
    <w:lvl w:ilvl="4">
      <w:start w:val="1"/>
      <w:numFmt w:val="bullet"/>
      <w:lvlText w:val="o"/>
      <w:lvlJc w:val="left"/>
      <w:pPr>
        <w:ind w:left="3620" w:hanging="360"/>
      </w:pPr>
      <w:rPr>
        <w:rFonts w:ascii="Courier New" w:hAnsi="Courier New" w:cs="Courier New" w:hint="default"/>
      </w:rPr>
    </w:lvl>
    <w:lvl w:ilvl="5">
      <w:start w:val="1"/>
      <w:numFmt w:val="bullet"/>
      <w:lvlText w:val=""/>
      <w:lvlJc w:val="left"/>
      <w:pPr>
        <w:ind w:left="4340" w:hanging="360"/>
      </w:pPr>
      <w:rPr>
        <w:rFonts w:ascii="Wingdings" w:hAnsi="Wingdings" w:hint="default"/>
      </w:rPr>
    </w:lvl>
    <w:lvl w:ilvl="6">
      <w:start w:val="1"/>
      <w:numFmt w:val="bullet"/>
      <w:lvlText w:val=""/>
      <w:lvlJc w:val="left"/>
      <w:pPr>
        <w:ind w:left="5060" w:hanging="360"/>
      </w:pPr>
      <w:rPr>
        <w:rFonts w:ascii="Symbol" w:hAnsi="Symbol" w:hint="default"/>
      </w:rPr>
    </w:lvl>
    <w:lvl w:ilvl="7">
      <w:start w:val="1"/>
      <w:numFmt w:val="bullet"/>
      <w:lvlText w:val="o"/>
      <w:lvlJc w:val="left"/>
      <w:pPr>
        <w:ind w:left="5780" w:hanging="360"/>
      </w:pPr>
      <w:rPr>
        <w:rFonts w:ascii="Courier New" w:hAnsi="Courier New" w:cs="Courier New" w:hint="default"/>
      </w:rPr>
    </w:lvl>
    <w:lvl w:ilvl="8">
      <w:start w:val="1"/>
      <w:numFmt w:val="bullet"/>
      <w:lvlText w:val=""/>
      <w:lvlJc w:val="left"/>
      <w:pPr>
        <w:ind w:left="6500" w:hanging="360"/>
      </w:pPr>
      <w:rPr>
        <w:rFonts w:ascii="Wingdings" w:hAnsi="Wingdings" w:hint="default"/>
      </w:rPr>
    </w:lvl>
  </w:abstractNum>
  <w:abstractNum w:abstractNumId="6" w15:restartNumberingAfterBreak="0">
    <w:nsid w:val="7D810280"/>
    <w:multiLevelType w:val="multilevel"/>
    <w:tmpl w:val="7018AD8C"/>
    <w:lvl w:ilvl="0">
      <w:start w:val="1"/>
      <w:numFmt w:val="bullet"/>
      <w:lvlText w:val=""/>
      <w:lvlJc w:val="left"/>
      <w:pPr>
        <w:ind w:left="734" w:hanging="360"/>
      </w:pPr>
      <w:rPr>
        <w:rFonts w:ascii="Symbol" w:hAnsi="Symbol" w:hint="default"/>
      </w:rPr>
    </w:lvl>
    <w:lvl w:ilvl="1">
      <w:start w:val="1"/>
      <w:numFmt w:val="bullet"/>
      <w:lvlText w:val="o"/>
      <w:lvlJc w:val="left"/>
      <w:pPr>
        <w:ind w:left="1454" w:hanging="360"/>
      </w:pPr>
      <w:rPr>
        <w:rFonts w:ascii="Courier New" w:hAnsi="Courier New" w:cs="Courier New" w:hint="default"/>
      </w:rPr>
    </w:lvl>
    <w:lvl w:ilvl="2">
      <w:start w:val="1"/>
      <w:numFmt w:val="bullet"/>
      <w:lvlText w:val=""/>
      <w:lvlJc w:val="left"/>
      <w:pPr>
        <w:ind w:left="2174" w:hanging="360"/>
      </w:pPr>
      <w:rPr>
        <w:rFonts w:ascii="Wingdings" w:hAnsi="Wingdings" w:hint="default"/>
      </w:rPr>
    </w:lvl>
    <w:lvl w:ilvl="3">
      <w:start w:val="1"/>
      <w:numFmt w:val="bullet"/>
      <w:lvlText w:val=""/>
      <w:lvlJc w:val="left"/>
      <w:pPr>
        <w:ind w:left="2894" w:hanging="360"/>
      </w:pPr>
      <w:rPr>
        <w:rFonts w:ascii="Symbol" w:hAnsi="Symbol" w:hint="default"/>
      </w:rPr>
    </w:lvl>
    <w:lvl w:ilvl="4">
      <w:start w:val="1"/>
      <w:numFmt w:val="bullet"/>
      <w:lvlText w:val="o"/>
      <w:lvlJc w:val="left"/>
      <w:pPr>
        <w:ind w:left="3614" w:hanging="360"/>
      </w:pPr>
      <w:rPr>
        <w:rFonts w:ascii="Courier New" w:hAnsi="Courier New" w:cs="Courier New" w:hint="default"/>
      </w:rPr>
    </w:lvl>
    <w:lvl w:ilvl="5">
      <w:start w:val="1"/>
      <w:numFmt w:val="bullet"/>
      <w:lvlText w:val=""/>
      <w:lvlJc w:val="left"/>
      <w:pPr>
        <w:ind w:left="4334" w:hanging="360"/>
      </w:pPr>
      <w:rPr>
        <w:rFonts w:ascii="Wingdings" w:hAnsi="Wingdings" w:hint="default"/>
      </w:rPr>
    </w:lvl>
    <w:lvl w:ilvl="6">
      <w:start w:val="1"/>
      <w:numFmt w:val="bullet"/>
      <w:lvlText w:val=""/>
      <w:lvlJc w:val="left"/>
      <w:pPr>
        <w:ind w:left="5054" w:hanging="360"/>
      </w:pPr>
      <w:rPr>
        <w:rFonts w:ascii="Symbol" w:hAnsi="Symbol" w:hint="default"/>
      </w:rPr>
    </w:lvl>
    <w:lvl w:ilvl="7">
      <w:start w:val="1"/>
      <w:numFmt w:val="bullet"/>
      <w:lvlText w:val="o"/>
      <w:lvlJc w:val="left"/>
      <w:pPr>
        <w:ind w:left="5774" w:hanging="360"/>
      </w:pPr>
      <w:rPr>
        <w:rFonts w:ascii="Courier New" w:hAnsi="Courier New" w:cs="Courier New" w:hint="default"/>
      </w:rPr>
    </w:lvl>
    <w:lvl w:ilvl="8">
      <w:start w:val="1"/>
      <w:numFmt w:val="bullet"/>
      <w:lvlText w:val=""/>
      <w:lvlJc w:val="left"/>
      <w:pPr>
        <w:ind w:left="6494" w:hanging="360"/>
      </w:pPr>
      <w:rPr>
        <w:rFonts w:ascii="Wingdings" w:hAnsi="Wingdings" w:hint="default"/>
      </w:rPr>
    </w:lvl>
  </w:abstractNum>
  <w:num w:numId="1" w16cid:durableId="1100375330">
    <w:abstractNumId w:val="3"/>
  </w:num>
  <w:num w:numId="2" w16cid:durableId="1121149865">
    <w:abstractNumId w:val="5"/>
  </w:num>
  <w:num w:numId="3" w16cid:durableId="279382010">
    <w:abstractNumId w:val="4"/>
  </w:num>
  <w:num w:numId="4" w16cid:durableId="49889733">
    <w:abstractNumId w:val="1"/>
  </w:num>
  <w:num w:numId="5" w16cid:durableId="122507895">
    <w:abstractNumId w:val="2"/>
  </w:num>
  <w:num w:numId="6" w16cid:durableId="687103731">
    <w:abstractNumId w:val="6"/>
  </w:num>
  <w:num w:numId="7" w16cid:durableId="1801411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83F"/>
    <w:rsid w:val="000041FC"/>
    <w:rsid w:val="00031E11"/>
    <w:rsid w:val="00047507"/>
    <w:rsid w:val="000746AE"/>
    <w:rsid w:val="000914F3"/>
    <w:rsid w:val="000A3B87"/>
    <w:rsid w:val="000D2A61"/>
    <w:rsid w:val="000E2956"/>
    <w:rsid w:val="001015E3"/>
    <w:rsid w:val="00101F80"/>
    <w:rsid w:val="00157B6C"/>
    <w:rsid w:val="00185237"/>
    <w:rsid w:val="00212436"/>
    <w:rsid w:val="0023785C"/>
    <w:rsid w:val="00254C21"/>
    <w:rsid w:val="00256C9B"/>
    <w:rsid w:val="00271A92"/>
    <w:rsid w:val="00292A11"/>
    <w:rsid w:val="002B32CA"/>
    <w:rsid w:val="002C21CC"/>
    <w:rsid w:val="002C378E"/>
    <w:rsid w:val="002F6CB9"/>
    <w:rsid w:val="00303FDC"/>
    <w:rsid w:val="00340C75"/>
    <w:rsid w:val="0036765D"/>
    <w:rsid w:val="00377519"/>
    <w:rsid w:val="00385245"/>
    <w:rsid w:val="00390248"/>
    <w:rsid w:val="003A70F8"/>
    <w:rsid w:val="003E6D64"/>
    <w:rsid w:val="00407F3F"/>
    <w:rsid w:val="00410F37"/>
    <w:rsid w:val="00445E3A"/>
    <w:rsid w:val="0046736A"/>
    <w:rsid w:val="00496677"/>
    <w:rsid w:val="00497CE6"/>
    <w:rsid w:val="004A389E"/>
    <w:rsid w:val="004B0D77"/>
    <w:rsid w:val="004C1DA9"/>
    <w:rsid w:val="004D7316"/>
    <w:rsid w:val="0050310A"/>
    <w:rsid w:val="005234FA"/>
    <w:rsid w:val="005342F1"/>
    <w:rsid w:val="005421DC"/>
    <w:rsid w:val="005666B9"/>
    <w:rsid w:val="0059022C"/>
    <w:rsid w:val="005A001B"/>
    <w:rsid w:val="005A05E2"/>
    <w:rsid w:val="005A4739"/>
    <w:rsid w:val="005D3B3A"/>
    <w:rsid w:val="005D49CA"/>
    <w:rsid w:val="005E2A9D"/>
    <w:rsid w:val="005E408E"/>
    <w:rsid w:val="005F432B"/>
    <w:rsid w:val="00625729"/>
    <w:rsid w:val="0064392B"/>
    <w:rsid w:val="00644B12"/>
    <w:rsid w:val="006450C1"/>
    <w:rsid w:val="00647D8C"/>
    <w:rsid w:val="00653945"/>
    <w:rsid w:val="00673037"/>
    <w:rsid w:val="006B3BC2"/>
    <w:rsid w:val="006F4142"/>
    <w:rsid w:val="00702B5D"/>
    <w:rsid w:val="0070452B"/>
    <w:rsid w:val="00705D7F"/>
    <w:rsid w:val="00740EE4"/>
    <w:rsid w:val="007466F4"/>
    <w:rsid w:val="00785436"/>
    <w:rsid w:val="007A242C"/>
    <w:rsid w:val="007B6AC9"/>
    <w:rsid w:val="007C0CF2"/>
    <w:rsid w:val="007C74B7"/>
    <w:rsid w:val="007D294F"/>
    <w:rsid w:val="007E2782"/>
    <w:rsid w:val="007F4D8C"/>
    <w:rsid w:val="007F6801"/>
    <w:rsid w:val="00817608"/>
    <w:rsid w:val="00817E2C"/>
    <w:rsid w:val="00822F71"/>
    <w:rsid w:val="00851431"/>
    <w:rsid w:val="008539E9"/>
    <w:rsid w:val="0086291E"/>
    <w:rsid w:val="008F5EFB"/>
    <w:rsid w:val="008F64E8"/>
    <w:rsid w:val="009111F2"/>
    <w:rsid w:val="0093121D"/>
    <w:rsid w:val="00990AFF"/>
    <w:rsid w:val="00997316"/>
    <w:rsid w:val="009A2009"/>
    <w:rsid w:val="009A6B1E"/>
    <w:rsid w:val="009C09FE"/>
    <w:rsid w:val="009C1962"/>
    <w:rsid w:val="00A16265"/>
    <w:rsid w:val="00A635D5"/>
    <w:rsid w:val="00A67C6F"/>
    <w:rsid w:val="00A81573"/>
    <w:rsid w:val="00A82D03"/>
    <w:rsid w:val="00A831EA"/>
    <w:rsid w:val="00AD74A8"/>
    <w:rsid w:val="00AE17C6"/>
    <w:rsid w:val="00B16138"/>
    <w:rsid w:val="00B508D6"/>
    <w:rsid w:val="00B62A64"/>
    <w:rsid w:val="00B63E35"/>
    <w:rsid w:val="00B80EE9"/>
    <w:rsid w:val="00BC0E27"/>
    <w:rsid w:val="00BC3C1B"/>
    <w:rsid w:val="00BD5504"/>
    <w:rsid w:val="00BE32AE"/>
    <w:rsid w:val="00C118C7"/>
    <w:rsid w:val="00C5206D"/>
    <w:rsid w:val="00C52791"/>
    <w:rsid w:val="00C764ED"/>
    <w:rsid w:val="00C8183F"/>
    <w:rsid w:val="00C83E97"/>
    <w:rsid w:val="00CD5690"/>
    <w:rsid w:val="00CE26DB"/>
    <w:rsid w:val="00CF4208"/>
    <w:rsid w:val="00D103FF"/>
    <w:rsid w:val="00D4213D"/>
    <w:rsid w:val="00D5552B"/>
    <w:rsid w:val="00D62F82"/>
    <w:rsid w:val="00D649DF"/>
    <w:rsid w:val="00D703F9"/>
    <w:rsid w:val="00D81E79"/>
    <w:rsid w:val="00D87E03"/>
    <w:rsid w:val="00D92D79"/>
    <w:rsid w:val="00DB29DA"/>
    <w:rsid w:val="00DD315D"/>
    <w:rsid w:val="00E40C3C"/>
    <w:rsid w:val="00E4557E"/>
    <w:rsid w:val="00E50C43"/>
    <w:rsid w:val="00E6525B"/>
    <w:rsid w:val="00E8269A"/>
    <w:rsid w:val="00E97CB2"/>
    <w:rsid w:val="00EA31B4"/>
    <w:rsid w:val="00EA73EF"/>
    <w:rsid w:val="00EC5870"/>
    <w:rsid w:val="00ED6E70"/>
    <w:rsid w:val="00EE28BB"/>
    <w:rsid w:val="00EF10F2"/>
    <w:rsid w:val="00F234F0"/>
    <w:rsid w:val="00F31058"/>
    <w:rsid w:val="00F41ACF"/>
    <w:rsid w:val="00F5689F"/>
    <w:rsid w:val="00F62D72"/>
    <w:rsid w:val="00F7064C"/>
    <w:rsid w:val="00F7157D"/>
    <w:rsid w:val="00F95AF2"/>
    <w:rsid w:val="00FA1EEA"/>
    <w:rsid w:val="00FB58C7"/>
    <w:rsid w:val="00FC533E"/>
    <w:rsid w:val="00FC78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3D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sz w:val="22"/>
        <w:szCs w:val="22"/>
        <w:lang w:val="en-US" w:eastAsia="zh-CN"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3121D"/>
    <w:rPr>
      <w:rFonts w:ascii="Microsoft YaHei UI" w:eastAsia="Microsoft YaHei UI" w:hAnsi="Microsoft YaHei UI" w:cs="Arial"/>
      <w:sz w:val="20"/>
      <w:szCs w:val="16"/>
      <w:lang w:bidi="en-US"/>
    </w:rPr>
  </w:style>
  <w:style w:type="paragraph" w:styleId="1">
    <w:name w:val="heading 1"/>
    <w:basedOn w:val="a0"/>
    <w:next w:val="a0"/>
    <w:link w:val="10"/>
    <w:uiPriority w:val="9"/>
    <w:qFormat/>
    <w:rsid w:val="0093121D"/>
    <w:pPr>
      <w:spacing w:after="240"/>
      <w:outlineLvl w:val="0"/>
    </w:pPr>
    <w:rPr>
      <w:b/>
      <w:bCs/>
      <w:szCs w:val="40"/>
    </w:rPr>
  </w:style>
  <w:style w:type="paragraph" w:styleId="2">
    <w:name w:val="heading 2"/>
    <w:basedOn w:val="a0"/>
    <w:next w:val="a0"/>
    <w:link w:val="20"/>
    <w:uiPriority w:val="9"/>
    <w:qFormat/>
    <w:rsid w:val="0093121D"/>
    <w:pPr>
      <w:outlineLvl w:val="1"/>
    </w:pPr>
    <w:rPr>
      <w:b/>
    </w:rPr>
  </w:style>
  <w:style w:type="paragraph" w:styleId="3">
    <w:name w:val="heading 3"/>
    <w:basedOn w:val="a0"/>
    <w:next w:val="a0"/>
    <w:link w:val="30"/>
    <w:uiPriority w:val="9"/>
    <w:rsid w:val="0093121D"/>
    <w:pPr>
      <w:outlineLvl w:val="2"/>
    </w:pPr>
    <w:rPr>
      <w:i/>
    </w:rPr>
  </w:style>
  <w:style w:type="paragraph" w:styleId="4">
    <w:name w:val="heading 4"/>
    <w:aliases w:val="Heading 4 Job Title"/>
    <w:basedOn w:val="a0"/>
    <w:next w:val="a0"/>
    <w:link w:val="40"/>
    <w:uiPriority w:val="9"/>
    <w:semiHidden/>
    <w:qFormat/>
    <w:rsid w:val="00EF10F2"/>
    <w:pPr>
      <w:spacing w:before="99"/>
      <w:outlineLvl w:val="3"/>
    </w:pPr>
    <w:rPr>
      <w:b/>
      <w:bCs/>
      <w:sz w:val="2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uiPriority w:val="1"/>
    <w:semiHidden/>
    <w:qFormat/>
    <w:rsid w:val="00EF10F2"/>
  </w:style>
  <w:style w:type="paragraph" w:styleId="a5">
    <w:name w:val="List Paragraph"/>
    <w:basedOn w:val="a0"/>
    <w:uiPriority w:val="1"/>
    <w:semiHidden/>
    <w:qFormat/>
  </w:style>
  <w:style w:type="paragraph" w:customStyle="1" w:styleId="a6">
    <w:name w:val="表格段落"/>
    <w:basedOn w:val="a0"/>
    <w:uiPriority w:val="1"/>
    <w:semiHidden/>
    <w:qFormat/>
  </w:style>
  <w:style w:type="character" w:customStyle="1" w:styleId="10">
    <w:name w:val="标题 1 字符"/>
    <w:basedOn w:val="a1"/>
    <w:link w:val="1"/>
    <w:uiPriority w:val="9"/>
    <w:rsid w:val="0093121D"/>
    <w:rPr>
      <w:rFonts w:ascii="Microsoft YaHei UI" w:eastAsia="Microsoft YaHei UI" w:hAnsi="Microsoft YaHei UI" w:cs="Arial"/>
      <w:b/>
      <w:bCs/>
      <w:sz w:val="20"/>
      <w:szCs w:val="40"/>
      <w:lang w:bidi="en-US"/>
    </w:rPr>
  </w:style>
  <w:style w:type="character" w:customStyle="1" w:styleId="20">
    <w:name w:val="标题 2 字符"/>
    <w:basedOn w:val="a1"/>
    <w:link w:val="2"/>
    <w:uiPriority w:val="9"/>
    <w:rsid w:val="0093121D"/>
    <w:rPr>
      <w:rFonts w:ascii="Microsoft YaHei UI" w:eastAsia="Microsoft YaHei UI" w:hAnsi="Microsoft YaHei UI" w:cs="Arial"/>
      <w:b/>
      <w:sz w:val="20"/>
      <w:szCs w:val="16"/>
      <w:lang w:bidi="en-US"/>
    </w:rPr>
  </w:style>
  <w:style w:type="character" w:customStyle="1" w:styleId="30">
    <w:name w:val="标题 3 字符"/>
    <w:basedOn w:val="a1"/>
    <w:link w:val="3"/>
    <w:uiPriority w:val="9"/>
    <w:rsid w:val="0093121D"/>
    <w:rPr>
      <w:rFonts w:ascii="Microsoft YaHei UI" w:eastAsia="Microsoft YaHei UI" w:hAnsi="Microsoft YaHei UI" w:cs="Arial"/>
      <w:i/>
      <w:sz w:val="20"/>
      <w:szCs w:val="16"/>
      <w:lang w:bidi="en-US"/>
    </w:rPr>
  </w:style>
  <w:style w:type="character" w:customStyle="1" w:styleId="40">
    <w:name w:val="标题 4 字符"/>
    <w:aliases w:val="Heading 4 Job Title 字符"/>
    <w:basedOn w:val="a1"/>
    <w:link w:val="4"/>
    <w:uiPriority w:val="9"/>
    <w:semiHidden/>
    <w:rsid w:val="00A82D03"/>
    <w:rPr>
      <w:rFonts w:ascii="Arial Nova" w:eastAsia="Arial" w:hAnsi="Arial Nova" w:cs="Arial"/>
      <w:b/>
      <w:bCs/>
      <w:color w:val="231F20"/>
      <w:sz w:val="23"/>
      <w:szCs w:val="16"/>
      <w:lang w:bidi="en-US"/>
    </w:rPr>
  </w:style>
  <w:style w:type="paragraph" w:customStyle="1" w:styleId="a">
    <w:name w:val="项目符号技能"/>
    <w:basedOn w:val="a0"/>
    <w:semiHidden/>
    <w:qFormat/>
    <w:rsid w:val="00F62D72"/>
    <w:pPr>
      <w:numPr>
        <w:numId w:val="5"/>
      </w:numPr>
      <w:pBdr>
        <w:top w:val="single" w:sz="4" w:space="1" w:color="auto"/>
        <w:bottom w:val="single" w:sz="4" w:space="1" w:color="auto"/>
      </w:pBdr>
      <w:tabs>
        <w:tab w:val="left" w:pos="720"/>
        <w:tab w:val="left" w:pos="4230"/>
        <w:tab w:val="left" w:pos="7380"/>
      </w:tabs>
    </w:pPr>
    <w:rPr>
      <w:szCs w:val="18"/>
    </w:rPr>
  </w:style>
  <w:style w:type="paragraph" w:styleId="a7">
    <w:name w:val="Title"/>
    <w:basedOn w:val="a0"/>
    <w:next w:val="a0"/>
    <w:link w:val="a8"/>
    <w:uiPriority w:val="10"/>
    <w:qFormat/>
    <w:rsid w:val="0093121D"/>
    <w:pPr>
      <w:tabs>
        <w:tab w:val="left" w:pos="720"/>
      </w:tabs>
      <w:spacing w:line="168" w:lineRule="auto"/>
      <w:outlineLvl w:val="0"/>
    </w:pPr>
    <w:rPr>
      <w:b/>
      <w:color w:val="000000" w:themeColor="text1"/>
      <w:spacing w:val="80"/>
      <w:sz w:val="80"/>
      <w:szCs w:val="80"/>
    </w:rPr>
  </w:style>
  <w:style w:type="character" w:customStyle="1" w:styleId="a8">
    <w:name w:val="标题 字符"/>
    <w:basedOn w:val="a1"/>
    <w:link w:val="a7"/>
    <w:uiPriority w:val="10"/>
    <w:rsid w:val="0093121D"/>
    <w:rPr>
      <w:rFonts w:ascii="Microsoft YaHei UI" w:eastAsia="Microsoft YaHei UI" w:hAnsi="Microsoft YaHei UI" w:cs="Arial"/>
      <w:b/>
      <w:color w:val="000000" w:themeColor="text1"/>
      <w:spacing w:val="80"/>
      <w:sz w:val="80"/>
      <w:szCs w:val="80"/>
      <w:lang w:bidi="en-US"/>
    </w:rPr>
  </w:style>
  <w:style w:type="character" w:customStyle="1" w:styleId="a9">
    <w:name w:val="斜体工作地点"/>
    <w:basedOn w:val="a1"/>
    <w:uiPriority w:val="1"/>
    <w:semiHidden/>
    <w:qFormat/>
    <w:rsid w:val="00EF10F2"/>
    <w:rPr>
      <w:i/>
      <w:iCs/>
    </w:rPr>
  </w:style>
  <w:style w:type="character" w:customStyle="1" w:styleId="aa">
    <w:name w:val="斜体工作"/>
    <w:basedOn w:val="a1"/>
    <w:uiPriority w:val="1"/>
    <w:semiHidden/>
    <w:qFormat/>
    <w:rsid w:val="00EF10F2"/>
    <w:rPr>
      <w:i/>
      <w:iCs/>
    </w:rPr>
  </w:style>
  <w:style w:type="paragraph" w:customStyle="1" w:styleId="11">
    <w:name w:val="正文1"/>
    <w:basedOn w:val="a0"/>
    <w:uiPriority w:val="99"/>
    <w:semiHidden/>
    <w:rsid w:val="00EF10F2"/>
    <w:pPr>
      <w:widowControl/>
      <w:adjustRightInd w:val="0"/>
      <w:spacing w:before="43" w:line="200" w:lineRule="atLeast"/>
      <w:textAlignment w:val="center"/>
    </w:pPr>
    <w:rPr>
      <w:rFonts w:eastAsiaTheme="minorHAnsi"/>
      <w:color w:val="000000"/>
      <w:lang w:bidi="ar-SA"/>
    </w:rPr>
  </w:style>
  <w:style w:type="paragraph" w:customStyle="1" w:styleId="ab">
    <w:name w:val="正文斜体"/>
    <w:basedOn w:val="11"/>
    <w:uiPriority w:val="99"/>
    <w:semiHidden/>
    <w:rsid w:val="00EF10F2"/>
    <w:pPr>
      <w:ind w:left="180" w:hanging="180"/>
    </w:pPr>
  </w:style>
  <w:style w:type="paragraph" w:styleId="ac">
    <w:name w:val="Subtitle"/>
    <w:basedOn w:val="a0"/>
    <w:next w:val="a0"/>
    <w:link w:val="ad"/>
    <w:uiPriority w:val="11"/>
    <w:qFormat/>
    <w:rsid w:val="0093121D"/>
    <w:pPr>
      <w:outlineLvl w:val="1"/>
    </w:pPr>
    <w:rPr>
      <w:b/>
      <w:caps/>
      <w:spacing w:val="20"/>
      <w:sz w:val="24"/>
    </w:rPr>
  </w:style>
  <w:style w:type="character" w:customStyle="1" w:styleId="ad">
    <w:name w:val="副标题 字符"/>
    <w:basedOn w:val="a1"/>
    <w:link w:val="ac"/>
    <w:uiPriority w:val="11"/>
    <w:rsid w:val="0093121D"/>
    <w:rPr>
      <w:rFonts w:ascii="Microsoft YaHei UI" w:eastAsia="Microsoft YaHei UI" w:hAnsi="Microsoft YaHei UI" w:cs="Arial"/>
      <w:b/>
      <w:caps/>
      <w:spacing w:val="20"/>
      <w:sz w:val="24"/>
      <w:szCs w:val="16"/>
      <w:lang w:bidi="en-US"/>
    </w:rPr>
  </w:style>
  <w:style w:type="character" w:styleId="ae">
    <w:name w:val="Placeholder Text"/>
    <w:basedOn w:val="a1"/>
    <w:uiPriority w:val="99"/>
    <w:semiHidden/>
    <w:rsid w:val="00F5689F"/>
    <w:rPr>
      <w:color w:val="808080"/>
    </w:rPr>
  </w:style>
  <w:style w:type="table" w:styleId="af">
    <w:name w:val="Table Grid"/>
    <w:basedOn w:val="a2"/>
    <w:uiPriority w:val="39"/>
    <w:rsid w:val="00F56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未处理的提及 1"/>
    <w:basedOn w:val="a1"/>
    <w:uiPriority w:val="99"/>
    <w:semiHidden/>
    <w:unhideWhenUsed/>
    <w:rsid w:val="00F5689F"/>
    <w:rPr>
      <w:color w:val="605E5C"/>
      <w:shd w:val="clear" w:color="auto" w:fill="E1DFDD"/>
    </w:rPr>
  </w:style>
  <w:style w:type="paragraph" w:styleId="af0">
    <w:name w:val="header"/>
    <w:basedOn w:val="a0"/>
    <w:link w:val="af1"/>
    <w:uiPriority w:val="99"/>
    <w:semiHidden/>
    <w:rsid w:val="002F6CB9"/>
    <w:pPr>
      <w:tabs>
        <w:tab w:val="center" w:pos="4680"/>
        <w:tab w:val="right" w:pos="9360"/>
      </w:tabs>
    </w:pPr>
  </w:style>
  <w:style w:type="character" w:customStyle="1" w:styleId="af1">
    <w:name w:val="页眉 字符"/>
    <w:basedOn w:val="a1"/>
    <w:link w:val="af0"/>
    <w:uiPriority w:val="99"/>
    <w:semiHidden/>
    <w:rsid w:val="00BC0E27"/>
    <w:rPr>
      <w:rFonts w:eastAsia="Arial" w:cs="Arial"/>
      <w:sz w:val="18"/>
      <w:szCs w:val="16"/>
      <w:lang w:bidi="en-US"/>
    </w:rPr>
  </w:style>
  <w:style w:type="paragraph" w:styleId="af2">
    <w:name w:val="footer"/>
    <w:basedOn w:val="a0"/>
    <w:link w:val="af3"/>
    <w:uiPriority w:val="99"/>
    <w:semiHidden/>
    <w:rsid w:val="002F6CB9"/>
    <w:pPr>
      <w:tabs>
        <w:tab w:val="center" w:pos="4680"/>
        <w:tab w:val="right" w:pos="9360"/>
      </w:tabs>
    </w:pPr>
  </w:style>
  <w:style w:type="character" w:customStyle="1" w:styleId="af3">
    <w:name w:val="页脚 字符"/>
    <w:basedOn w:val="a1"/>
    <w:link w:val="af2"/>
    <w:uiPriority w:val="99"/>
    <w:semiHidden/>
    <w:rsid w:val="00BC0E27"/>
    <w:rPr>
      <w:rFonts w:eastAsia="Arial" w:cs="Arial"/>
      <w:sz w:val="18"/>
      <w:szCs w:val="16"/>
      <w:lang w:bidi="en-US"/>
    </w:rPr>
  </w:style>
  <w:style w:type="paragraph" w:styleId="af4">
    <w:name w:val="Balloon Text"/>
    <w:basedOn w:val="a0"/>
    <w:link w:val="af5"/>
    <w:uiPriority w:val="99"/>
    <w:semiHidden/>
    <w:unhideWhenUsed/>
    <w:rsid w:val="005A05E2"/>
    <w:rPr>
      <w:rFonts w:ascii="Segoe UI" w:hAnsi="Segoe UI" w:cs="Segoe UI"/>
      <w:szCs w:val="18"/>
    </w:rPr>
  </w:style>
  <w:style w:type="character" w:customStyle="1" w:styleId="af5">
    <w:name w:val="批注框文本 字符"/>
    <w:basedOn w:val="a1"/>
    <w:link w:val="af4"/>
    <w:uiPriority w:val="99"/>
    <w:semiHidden/>
    <w:rsid w:val="005A05E2"/>
    <w:rPr>
      <w:rFonts w:ascii="Segoe UI" w:eastAsia="Arial" w:hAnsi="Segoe UI" w:cs="Segoe UI"/>
      <w:color w:val="231F20"/>
      <w:sz w:val="18"/>
      <w:szCs w:val="18"/>
      <w:lang w:bidi="en-US"/>
    </w:rPr>
  </w:style>
  <w:style w:type="paragraph" w:styleId="af6">
    <w:name w:val="Salutation"/>
    <w:basedOn w:val="a0"/>
    <w:next w:val="a0"/>
    <w:link w:val="af7"/>
    <w:uiPriority w:val="4"/>
    <w:semiHidden/>
    <w:unhideWhenUsed/>
    <w:qFormat/>
    <w:rsid w:val="00390248"/>
  </w:style>
  <w:style w:type="character" w:customStyle="1" w:styleId="af7">
    <w:name w:val="称呼 字符"/>
    <w:basedOn w:val="a1"/>
    <w:link w:val="af6"/>
    <w:uiPriority w:val="4"/>
    <w:semiHidden/>
    <w:rsid w:val="00390248"/>
    <w:rPr>
      <w:rFonts w:eastAsia="Arial" w:cs="Arial"/>
      <w:sz w:val="20"/>
      <w:szCs w:val="16"/>
      <w:lang w:bidi="en-US"/>
    </w:rPr>
  </w:style>
  <w:style w:type="character" w:customStyle="1" w:styleId="af8">
    <w:name w:val="斜体"/>
    <w:uiPriority w:val="1"/>
    <w:qFormat/>
    <w:rsid w:val="0093121D"/>
    <w:rPr>
      <w:rFonts w:ascii="Microsoft YaHei UI" w:eastAsia="Microsoft YaHei UI" w:hAnsi="Microsoft YaHei UI"/>
      <w:b/>
      <w:i/>
    </w:rPr>
  </w:style>
  <w:style w:type="character" w:customStyle="1" w:styleId="af9">
    <w:name w:val="不加粗"/>
    <w:uiPriority w:val="1"/>
    <w:qFormat/>
    <w:rsid w:val="0093121D"/>
    <w:rPr>
      <w:rFonts w:ascii="Microsoft YaHei UI" w:eastAsia="Microsoft YaHei UI" w:hAnsi="Microsoft YaHei UI"/>
      <w:b/>
      <w:i w:val="0"/>
    </w:rPr>
  </w:style>
  <w:style w:type="paragraph" w:customStyle="1" w:styleId="afa">
    <w:name w:val="技能"/>
    <w:basedOn w:val="a0"/>
    <w:qFormat/>
    <w:rsid w:val="0093121D"/>
    <w:pPr>
      <w:tabs>
        <w:tab w:val="left" w:pos="720"/>
        <w:tab w:val="left" w:pos="4320"/>
        <w:tab w:val="left" w:pos="7920"/>
      </w:tabs>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06825">
      <w:bodyDiv w:val="1"/>
      <w:marLeft w:val="0"/>
      <w:marRight w:val="0"/>
      <w:marTop w:val="0"/>
      <w:marBottom w:val="0"/>
      <w:divBdr>
        <w:top w:val="none" w:sz="0" w:space="0" w:color="auto"/>
        <w:left w:val="none" w:sz="0" w:space="0" w:color="auto"/>
        <w:bottom w:val="none" w:sz="0" w:space="0" w:color="auto"/>
        <w:right w:val="none" w:sz="0" w:space="0" w:color="auto"/>
      </w:divBdr>
    </w:div>
    <w:div w:id="312105385">
      <w:bodyDiv w:val="1"/>
      <w:marLeft w:val="0"/>
      <w:marRight w:val="0"/>
      <w:marTop w:val="0"/>
      <w:marBottom w:val="0"/>
      <w:divBdr>
        <w:top w:val="none" w:sz="0" w:space="0" w:color="auto"/>
        <w:left w:val="none" w:sz="0" w:space="0" w:color="auto"/>
        <w:bottom w:val="none" w:sz="0" w:space="0" w:color="auto"/>
        <w:right w:val="none" w:sz="0" w:space="0" w:color="auto"/>
      </w:divBdr>
    </w:div>
    <w:div w:id="534075161">
      <w:bodyDiv w:val="1"/>
      <w:marLeft w:val="0"/>
      <w:marRight w:val="0"/>
      <w:marTop w:val="0"/>
      <w:marBottom w:val="0"/>
      <w:divBdr>
        <w:top w:val="none" w:sz="0" w:space="0" w:color="auto"/>
        <w:left w:val="none" w:sz="0" w:space="0" w:color="auto"/>
        <w:bottom w:val="none" w:sz="0" w:space="0" w:color="auto"/>
        <w:right w:val="none" w:sz="0" w:space="0" w:color="auto"/>
      </w:divBdr>
    </w:div>
    <w:div w:id="598292618">
      <w:bodyDiv w:val="1"/>
      <w:marLeft w:val="0"/>
      <w:marRight w:val="0"/>
      <w:marTop w:val="0"/>
      <w:marBottom w:val="0"/>
      <w:divBdr>
        <w:top w:val="none" w:sz="0" w:space="0" w:color="auto"/>
        <w:left w:val="none" w:sz="0" w:space="0" w:color="auto"/>
        <w:bottom w:val="none" w:sz="0" w:space="0" w:color="auto"/>
        <w:right w:val="none" w:sz="0" w:space="0" w:color="auto"/>
      </w:divBdr>
    </w:div>
    <w:div w:id="871845942">
      <w:bodyDiv w:val="1"/>
      <w:marLeft w:val="0"/>
      <w:marRight w:val="0"/>
      <w:marTop w:val="0"/>
      <w:marBottom w:val="0"/>
      <w:divBdr>
        <w:top w:val="none" w:sz="0" w:space="0" w:color="auto"/>
        <w:left w:val="none" w:sz="0" w:space="0" w:color="auto"/>
        <w:bottom w:val="none" w:sz="0" w:space="0" w:color="auto"/>
        <w:right w:val="none" w:sz="0" w:space="0" w:color="auto"/>
      </w:divBdr>
    </w:div>
    <w:div w:id="1040208835">
      <w:bodyDiv w:val="1"/>
      <w:marLeft w:val="0"/>
      <w:marRight w:val="0"/>
      <w:marTop w:val="0"/>
      <w:marBottom w:val="0"/>
      <w:divBdr>
        <w:top w:val="none" w:sz="0" w:space="0" w:color="auto"/>
        <w:left w:val="none" w:sz="0" w:space="0" w:color="auto"/>
        <w:bottom w:val="none" w:sz="0" w:space="0" w:color="auto"/>
        <w:right w:val="none" w:sz="0" w:space="0" w:color="auto"/>
      </w:divBdr>
    </w:div>
    <w:div w:id="1093092650">
      <w:bodyDiv w:val="1"/>
      <w:marLeft w:val="0"/>
      <w:marRight w:val="0"/>
      <w:marTop w:val="0"/>
      <w:marBottom w:val="0"/>
      <w:divBdr>
        <w:top w:val="none" w:sz="0" w:space="0" w:color="auto"/>
        <w:left w:val="none" w:sz="0" w:space="0" w:color="auto"/>
        <w:bottom w:val="none" w:sz="0" w:space="0" w:color="auto"/>
        <w:right w:val="none" w:sz="0" w:space="0" w:color="auto"/>
      </w:divBdr>
    </w:div>
    <w:div w:id="1167600454">
      <w:bodyDiv w:val="1"/>
      <w:marLeft w:val="0"/>
      <w:marRight w:val="0"/>
      <w:marTop w:val="0"/>
      <w:marBottom w:val="0"/>
      <w:divBdr>
        <w:top w:val="none" w:sz="0" w:space="0" w:color="auto"/>
        <w:left w:val="none" w:sz="0" w:space="0" w:color="auto"/>
        <w:bottom w:val="none" w:sz="0" w:space="0" w:color="auto"/>
        <w:right w:val="none" w:sz="0" w:space="0" w:color="auto"/>
      </w:divBdr>
    </w:div>
    <w:div w:id="1337541617">
      <w:bodyDiv w:val="1"/>
      <w:marLeft w:val="0"/>
      <w:marRight w:val="0"/>
      <w:marTop w:val="0"/>
      <w:marBottom w:val="0"/>
      <w:divBdr>
        <w:top w:val="none" w:sz="0" w:space="0" w:color="auto"/>
        <w:left w:val="none" w:sz="0" w:space="0" w:color="auto"/>
        <w:bottom w:val="none" w:sz="0" w:space="0" w:color="auto"/>
        <w:right w:val="none" w:sz="0" w:space="0" w:color="auto"/>
      </w:divBdr>
    </w:div>
    <w:div w:id="1379740329">
      <w:bodyDiv w:val="1"/>
      <w:marLeft w:val="0"/>
      <w:marRight w:val="0"/>
      <w:marTop w:val="0"/>
      <w:marBottom w:val="0"/>
      <w:divBdr>
        <w:top w:val="none" w:sz="0" w:space="0" w:color="auto"/>
        <w:left w:val="none" w:sz="0" w:space="0" w:color="auto"/>
        <w:bottom w:val="none" w:sz="0" w:space="0" w:color="auto"/>
        <w:right w:val="none" w:sz="0" w:space="0" w:color="auto"/>
      </w:divBdr>
    </w:div>
    <w:div w:id="1442870666">
      <w:bodyDiv w:val="1"/>
      <w:marLeft w:val="0"/>
      <w:marRight w:val="0"/>
      <w:marTop w:val="0"/>
      <w:marBottom w:val="0"/>
      <w:divBdr>
        <w:top w:val="none" w:sz="0" w:space="0" w:color="auto"/>
        <w:left w:val="none" w:sz="0" w:space="0" w:color="auto"/>
        <w:bottom w:val="none" w:sz="0" w:space="0" w:color="auto"/>
        <w:right w:val="none" w:sz="0" w:space="0" w:color="auto"/>
      </w:divBdr>
    </w:div>
    <w:div w:id="1608192452">
      <w:bodyDiv w:val="1"/>
      <w:marLeft w:val="0"/>
      <w:marRight w:val="0"/>
      <w:marTop w:val="0"/>
      <w:marBottom w:val="0"/>
      <w:divBdr>
        <w:top w:val="none" w:sz="0" w:space="0" w:color="auto"/>
        <w:left w:val="none" w:sz="0" w:space="0" w:color="auto"/>
        <w:bottom w:val="none" w:sz="0" w:space="0" w:color="auto"/>
        <w:right w:val="none" w:sz="0" w:space="0" w:color="auto"/>
      </w:divBdr>
    </w:div>
    <w:div w:id="1614049793">
      <w:bodyDiv w:val="1"/>
      <w:marLeft w:val="0"/>
      <w:marRight w:val="0"/>
      <w:marTop w:val="0"/>
      <w:marBottom w:val="0"/>
      <w:divBdr>
        <w:top w:val="none" w:sz="0" w:space="0" w:color="auto"/>
        <w:left w:val="none" w:sz="0" w:space="0" w:color="auto"/>
        <w:bottom w:val="none" w:sz="0" w:space="0" w:color="auto"/>
        <w:right w:val="none" w:sz="0" w:space="0" w:color="auto"/>
      </w:divBdr>
    </w:div>
    <w:div w:id="19605999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ntTable" Target="/word/fontTable.xml" Id="rId8" /><Relationship Type="http://schemas.openxmlformats.org/officeDocument/2006/relationships/settings" Target="/word/settings.xml" Id="rId3" /><Relationship Type="http://schemas.openxmlformats.org/officeDocument/2006/relationships/footer" Target="/word/footer11.xml" Id="rId7" /><Relationship Type="http://schemas.openxmlformats.org/officeDocument/2006/relationships/styles" Target="/word/styles.xml" Id="rId2" /><Relationship Type="http://schemas.openxmlformats.org/officeDocument/2006/relationships/numbering" Target="/word/numbering.xml" Id="rId1" /><Relationship Type="http://schemas.openxmlformats.org/officeDocument/2006/relationships/endnotes" Target="/word/endnotes.xml" Id="rId6" /><Relationship Type="http://schemas.openxmlformats.org/officeDocument/2006/relationships/footnotes" Target="/word/footnotes.xml" Id="rId5" /><Relationship Type="http://schemas.openxmlformats.org/officeDocument/2006/relationships/theme" Target="/word/theme/theme11.xml" Id="rId10" /><Relationship Type="http://schemas.openxmlformats.org/officeDocument/2006/relationships/webSettings" Target="/word/webSettings.xml" Id="rId4" /><Relationship Type="http://schemas.openxmlformats.org/officeDocument/2006/relationships/glossaryDocument" Target="/word/glossary/document.xml" Id="rId9" /></Relationships>
</file>

<file path=word/glossary/_rels/document.xml.rels>&#65279;<?xml version="1.0" encoding="utf-8"?><Relationships xmlns="http://schemas.openxmlformats.org/package/2006/relationships"><Relationship Type="http://schemas.openxmlformats.org/officeDocument/2006/relationships/webSettings" Target="/word/glossary/webSettings2.xml" Id="rId3" /><Relationship Type="http://schemas.openxmlformats.org/officeDocument/2006/relationships/settings" Target="/word/glossary/settings2.xml" Id="rId2" /><Relationship Type="http://schemas.openxmlformats.org/officeDocument/2006/relationships/styles" Target="/word/glossary/styles2.xml" Id="rId1" /><Relationship Type="http://schemas.openxmlformats.org/officeDocument/2006/relationships/fontTable" Target="/word/glossary/fontTable2.xml"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D07FA3C2BA4832AA80E52CBE1F09C7"/>
        <w:category>
          <w:name w:val="General"/>
          <w:gallery w:val="placeholder"/>
        </w:category>
        <w:types>
          <w:type w:val="bbPlcHdr"/>
        </w:types>
        <w:behaviors>
          <w:behavior w:val="content"/>
        </w:behaviors>
        <w:guid w:val="{ADAF747A-3E1F-4EF0-ABBB-AEBBFA9330D7}"/>
      </w:docPartPr>
      <w:docPartBody>
        <w:p w:rsidR="00715680" w:rsidRDefault="00F43AAB" w:rsidP="004069EC">
          <w:pPr>
            <w:pStyle w:val="9DD07FA3C2BA4832AA80E52CBE1F09C73"/>
          </w:pPr>
          <w:r w:rsidRPr="00031E11">
            <w:rPr>
              <w:lang w:val="zh-CN" w:eastAsia="zh-CN" w:bidi="zh-CN"/>
            </w:rPr>
            <w:t>Chanchal</w:t>
          </w:r>
          <w:r w:rsidRPr="00031E11">
            <w:rPr>
              <w:lang w:val="zh-CN" w:eastAsia="zh-CN" w:bidi="zh-CN"/>
            </w:rPr>
            <w:br/>
            <w:t>Sharma</w:t>
          </w:r>
        </w:p>
      </w:docPartBody>
    </w:docPart>
    <w:docPart>
      <w:docPartPr>
        <w:name w:val="390AB3A76C494C5FAF0B52B031887DDC"/>
        <w:category>
          <w:name w:val="General"/>
          <w:gallery w:val="placeholder"/>
        </w:category>
        <w:types>
          <w:type w:val="bbPlcHdr"/>
        </w:types>
        <w:behaviors>
          <w:behavior w:val="content"/>
        </w:behaviors>
        <w:guid w:val="{5CC207DE-D876-40F1-8159-A40D06D9700A}"/>
      </w:docPartPr>
      <w:docPartBody>
        <w:p w:rsidR="00715680" w:rsidRDefault="00F43AAB" w:rsidP="004069EC">
          <w:pPr>
            <w:pStyle w:val="390AB3A76C494C5FAF0B52B031887DDC"/>
          </w:pPr>
          <w:r w:rsidRPr="004C1DA9">
            <w:rPr>
              <w:lang w:val="zh-CN" w:eastAsia="zh-CN" w:bidi="zh-CN"/>
            </w:rPr>
            <w:t>办公室主任</w:t>
          </w:r>
        </w:p>
      </w:docPartBody>
    </w:docPart>
    <w:docPart>
      <w:docPartPr>
        <w:name w:val="B886E996F4574AF2A76B48DF0650BAE1"/>
        <w:category>
          <w:name w:val="General"/>
          <w:gallery w:val="placeholder"/>
        </w:category>
        <w:types>
          <w:type w:val="bbPlcHdr"/>
        </w:types>
        <w:behaviors>
          <w:behavior w:val="content"/>
        </w:behaviors>
        <w:guid w:val="{57750612-F105-4B6B-9A28-EC31DB06B8E6}"/>
      </w:docPartPr>
      <w:docPartBody>
        <w:p w:rsidR="00715680" w:rsidRDefault="00F43AAB" w:rsidP="004069EC">
          <w:pPr>
            <w:pStyle w:val="B886E996F4574AF2A76B48DF0650BAE1"/>
          </w:pPr>
          <w:r w:rsidRPr="00D703F9">
            <w:rPr>
              <w:lang w:val="zh-CN" w:eastAsia="zh-CN" w:bidi="zh-CN"/>
            </w:rPr>
            <w:t>致招聘经理</w:t>
          </w:r>
        </w:p>
      </w:docPartBody>
    </w:docPart>
    <w:docPart>
      <w:docPartPr>
        <w:name w:val="7EFC7A3E55F549D4B6FEA0226BF6E96D"/>
        <w:category>
          <w:name w:val="General"/>
          <w:gallery w:val="placeholder"/>
        </w:category>
        <w:types>
          <w:type w:val="bbPlcHdr"/>
        </w:types>
        <w:behaviors>
          <w:behavior w:val="content"/>
        </w:behaviors>
        <w:guid w:val="{FD76BDA0-3739-4DCD-BD37-96314283CCED}"/>
      </w:docPartPr>
      <w:docPartBody>
        <w:p w:rsidR="00715680" w:rsidRDefault="00F43AAB" w:rsidP="004069EC">
          <w:pPr>
            <w:pStyle w:val="7EFC7A3E55F549D4B6FEA0226BF6E96D"/>
          </w:pPr>
          <w:r w:rsidRPr="00D703F9">
            <w:rPr>
              <w:lang w:val="zh-CN" w:eastAsia="zh-CN" w:bidi="zh-CN"/>
            </w:rPr>
            <w:t>尊敬的 Hailey Clark，</w:t>
          </w:r>
        </w:p>
      </w:docPartBody>
    </w:docPart>
    <w:docPart>
      <w:docPartPr>
        <w:name w:val="9FF5BECE5B4A496B87AD73482A14B39A"/>
        <w:category>
          <w:name w:val="General"/>
          <w:gallery w:val="placeholder"/>
        </w:category>
        <w:types>
          <w:type w:val="bbPlcHdr"/>
        </w:types>
        <w:behaviors>
          <w:behavior w:val="content"/>
        </w:behaviors>
        <w:guid w:val="{ABC0C54D-31B7-4DBF-9467-440E65C838D4}"/>
      </w:docPartPr>
      <w:docPartBody>
        <w:p w:rsidR="00F43AAB" w:rsidRPr="00D703F9" w:rsidRDefault="00F43AAB" w:rsidP="00D703F9">
          <w:r w:rsidRPr="00D703F9">
            <w:rPr>
              <w:lang w:val="zh-CN" w:bidi="zh-CN"/>
            </w:rPr>
            <w:t>很高兴申请 Kramer-Correia 建筑的 办公室经理职位。虽然我在建筑行业没有直接的经验，但我认为我在办公室管理、组织和沟通方面所掌握的技能对你的团队非常有价值。</w:t>
          </w:r>
        </w:p>
        <w:p w:rsidR="00F43AAB" w:rsidRPr="00D703F9" w:rsidRDefault="00F43AAB" w:rsidP="00D703F9"/>
        <w:p w:rsidR="00715680" w:rsidRDefault="00F43AAB" w:rsidP="004069EC">
          <w:pPr>
            <w:pStyle w:val="9FF5BECE5B4A496B87AD73482A14B39A"/>
          </w:pPr>
          <w:r w:rsidRPr="00D703F9">
            <w:rPr>
              <w:lang w:val="zh-CN" w:eastAsia="zh-CN" w:bidi="zh-CN"/>
            </w:rPr>
            <w:t>我在管理办公室运营、协调日程安排和监督管理任务方面的经验将有助于确保项目平稳高效地运行。此外，我能够在压力之下很好地工作并有效地执行多项任务，这使我能够应对快节奏的工作环境需求。感谢你考虑我的申请。我期待与你进一步讨论我的申请资格。</w:t>
          </w:r>
        </w:p>
      </w:docPartBody>
    </w:docPart>
    <w:docPart>
      <w:docPartPr>
        <w:name w:val="9935611AD55A4FE9AF7FF2C0A695336E"/>
        <w:category>
          <w:name w:val="General"/>
          <w:gallery w:val="placeholder"/>
        </w:category>
        <w:types>
          <w:type w:val="bbPlcHdr"/>
        </w:types>
        <w:behaviors>
          <w:behavior w:val="content"/>
        </w:behaviors>
        <w:guid w:val="{14B6C9BD-C156-4C47-A957-862DE7C50A7E}"/>
      </w:docPartPr>
      <w:docPartBody>
        <w:p w:rsidR="00715680" w:rsidRDefault="00F43AAB" w:rsidP="00F43AAB">
          <w:pPr>
            <w:pStyle w:val="9935611AD55A4FE9AF7FF2C0A695336E"/>
          </w:pPr>
          <w:r w:rsidRPr="00D703F9">
            <w:rPr>
              <w:lang w:val="zh-CN" w:eastAsia="zh-CN" w:bidi="zh-CN"/>
            </w:rPr>
            <w:t>chanchals@example.com</w:t>
          </w:r>
        </w:p>
      </w:docPartBody>
    </w:docPart>
    <w:docPart>
      <w:docPartPr>
        <w:name w:val="BBF3E55E0829419DAB940108FFAC510C"/>
        <w:category>
          <w:name w:val="General"/>
          <w:gallery w:val="placeholder"/>
        </w:category>
        <w:types>
          <w:type w:val="bbPlcHdr"/>
        </w:types>
        <w:behaviors>
          <w:behavior w:val="content"/>
        </w:behaviors>
        <w:guid w:val="{63F319D8-42C5-4160-97E5-3D63D8113D4C}"/>
      </w:docPartPr>
      <w:docPartBody>
        <w:p w:rsidR="00715680" w:rsidRDefault="00F43AAB" w:rsidP="00F43AAB">
          <w:pPr>
            <w:pStyle w:val="BBF3E55E0829419DAB940108FFAC510C"/>
          </w:pPr>
          <w:r w:rsidRPr="00D703F9">
            <w:rPr>
              <w:lang w:val="zh-CN" w:eastAsia="zh-CN" w:bidi="zh-CN"/>
            </w:rPr>
            <w:t>(718) 555–0100</w:t>
          </w:r>
        </w:p>
      </w:docPartBody>
    </w:docPart>
    <w:docPart>
      <w:docPartPr>
        <w:name w:val="D2D153E331624D9082ECD4C2B07AA6C2"/>
        <w:category>
          <w:name w:val="General"/>
          <w:gallery w:val="placeholder"/>
        </w:category>
        <w:types>
          <w:type w:val="bbPlcHdr"/>
        </w:types>
        <w:behaviors>
          <w:behavior w:val="content"/>
        </w:behaviors>
        <w:guid w:val="{341C6DA6-EA3F-4B3C-B29F-20F160063048}"/>
      </w:docPartPr>
      <w:docPartBody>
        <w:p w:rsidR="00715680" w:rsidRDefault="00F43AAB" w:rsidP="00F43AAB">
          <w:pPr>
            <w:pStyle w:val="D2D153E331624D9082ECD4C2B07AA6C2"/>
          </w:pPr>
          <w:r w:rsidRPr="00D703F9">
            <w:rPr>
              <w:lang w:val="zh-CN" w:eastAsia="zh-CN" w:bidi="zh-CN"/>
            </w:rPr>
            <w:t>领英档案</w:t>
          </w:r>
        </w:p>
      </w:docPartBody>
    </w:docPart>
    <w:docPart>
      <w:docPartPr>
        <w:name w:val="4623797A2D80474E8CE0A237D16D7520"/>
        <w:category>
          <w:name w:val="General"/>
          <w:gallery w:val="placeholder"/>
        </w:category>
        <w:types>
          <w:type w:val="bbPlcHdr"/>
        </w:types>
        <w:behaviors>
          <w:behavior w:val="content"/>
        </w:behaviors>
        <w:guid w:val="{33D543B5-95E2-4D33-A3D0-09CF946740D2}"/>
      </w:docPartPr>
      <w:docPartBody>
        <w:p w:rsidR="00AB5C13" w:rsidRDefault="00F43AAB" w:rsidP="00715680">
          <w:pPr>
            <w:pStyle w:val="4623797A2D80474E8CE0A237D16D7520"/>
          </w:pPr>
          <w:r w:rsidRPr="00D703F9">
            <w:rPr>
              <w:lang w:val="zh-CN" w:eastAsia="zh-CN" w:bidi="zh-CN"/>
            </w:rPr>
            <w:t>Kramer-Correia 建筑</w:t>
          </w:r>
        </w:p>
      </w:docPartBody>
    </w:docPart>
    <w:docPart>
      <w:docPartPr>
        <w:name w:val="1F123B1743FC47049E3F88DA7CB972C4"/>
        <w:category>
          <w:name w:val="General"/>
          <w:gallery w:val="placeholder"/>
        </w:category>
        <w:types>
          <w:type w:val="bbPlcHdr"/>
        </w:types>
        <w:behaviors>
          <w:behavior w:val="content"/>
        </w:behaviors>
        <w:guid w:val="{4C233F2E-6EE8-46AD-9671-2F10218D68FD}"/>
      </w:docPartPr>
      <w:docPartBody>
        <w:p w:rsidR="00AB5C13" w:rsidRDefault="00F43AAB" w:rsidP="00715680">
          <w:pPr>
            <w:pStyle w:val="1F123B1743FC47049E3F88DA7CB972C4"/>
          </w:pPr>
          <w:r w:rsidRPr="00D703F9">
            <w:rPr>
              <w:lang w:val="zh-CN" w:eastAsia="zh-CN" w:bidi="zh-CN"/>
            </w:rPr>
            <w:t>123 Avenue A, Metropolis, ST 54321</w:t>
          </w:r>
        </w:p>
      </w:docPartBody>
    </w:docPart>
    <w:docPart>
      <w:docPartPr>
        <w:name w:val="0C1D7D48405241EFB39FA352B91C265D"/>
        <w:category>
          <w:name w:val="General"/>
          <w:gallery w:val="placeholder"/>
        </w:category>
        <w:types>
          <w:type w:val="bbPlcHdr"/>
        </w:types>
        <w:behaviors>
          <w:behavior w:val="content"/>
        </w:behaviors>
        <w:guid w:val="{BBB5EA83-6294-4180-A56D-BD198B897A51}"/>
      </w:docPartPr>
      <w:docPartBody>
        <w:p w:rsidR="00AB5C13" w:rsidRDefault="00F43AAB" w:rsidP="00715680">
          <w:pPr>
            <w:pStyle w:val="0C1D7D48405241EFB39FA352B91C265D"/>
          </w:pPr>
          <w:r w:rsidRPr="00D703F9">
            <w:rPr>
              <w:lang w:val="zh-CN" w:eastAsia="zh-CN" w:bidi="zh-CN"/>
            </w:rPr>
            <w:t>此致，</w:t>
          </w:r>
        </w:p>
      </w:docPartBody>
    </w:docPart>
    <w:docPart>
      <w:docPartPr>
        <w:name w:val="045B12D2F84B4214944920B5B3F0FC9B"/>
        <w:category>
          <w:name w:val="General"/>
          <w:gallery w:val="placeholder"/>
        </w:category>
        <w:types>
          <w:type w:val="bbPlcHdr"/>
        </w:types>
        <w:behaviors>
          <w:behavior w:val="content"/>
        </w:behaviors>
        <w:guid w:val="{BD79F84E-E0A5-4A48-874C-736D93B2EE3E}"/>
      </w:docPartPr>
      <w:docPartBody>
        <w:p w:rsidR="00AB5C13" w:rsidRDefault="00F43AAB" w:rsidP="00715680">
          <w:pPr>
            <w:pStyle w:val="045B12D2F84B4214944920B5B3F0FC9B"/>
          </w:pPr>
          <w:r w:rsidRPr="00962FC7">
            <w:rPr>
              <w:lang w:val="zh-CN" w:eastAsia="zh-CN" w:bidi="zh-CN"/>
            </w:rPr>
            <w:t>钟珊蒂</w:t>
          </w:r>
        </w:p>
      </w:docPartBody>
    </w:docPart>
  </w:docParts>
</w:glossaryDocument>
</file>

<file path=word/glossary/fontTable2.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A0000287" w:usb1="28CF3C52" w:usb2="00000016" w:usb3="00000000" w:csb0="0004001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2.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821"/>
    <w:rsid w:val="00280D38"/>
    <w:rsid w:val="002A185D"/>
    <w:rsid w:val="003D6812"/>
    <w:rsid w:val="004069EC"/>
    <w:rsid w:val="0067289A"/>
    <w:rsid w:val="00715680"/>
    <w:rsid w:val="008E17E8"/>
    <w:rsid w:val="00A02708"/>
    <w:rsid w:val="00AB5C13"/>
    <w:rsid w:val="00BD21F0"/>
    <w:rsid w:val="00CF5F9F"/>
    <w:rsid w:val="00F34821"/>
    <w:rsid w:val="00F43AA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2.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qFormat/>
    <w:rsid w:val="004069EC"/>
    <w:pPr>
      <w:widowControl w:val="0"/>
      <w:autoSpaceDE w:val="0"/>
      <w:autoSpaceDN w:val="0"/>
      <w:spacing w:after="0" w:line="240" w:lineRule="auto"/>
      <w:outlineLvl w:val="1"/>
    </w:pPr>
    <w:rPr>
      <w:rFonts w:eastAsia="Arial" w:cs="Arial"/>
      <w:b/>
      <w:sz w:val="20"/>
      <w:szCs w:val="16"/>
      <w:lang w:val="en-US" w:eastAsia="en-US" w:bidi="en-US"/>
    </w:rPr>
  </w:style>
  <w:style w:type="paragraph" w:styleId="3">
    <w:name w:val="heading 3"/>
    <w:basedOn w:val="a"/>
    <w:next w:val="a"/>
    <w:link w:val="30"/>
    <w:uiPriority w:val="9"/>
    <w:rsid w:val="004069EC"/>
    <w:pPr>
      <w:widowControl w:val="0"/>
      <w:autoSpaceDE w:val="0"/>
      <w:autoSpaceDN w:val="0"/>
      <w:spacing w:after="0" w:line="240" w:lineRule="auto"/>
      <w:outlineLvl w:val="2"/>
    </w:pPr>
    <w:rPr>
      <w:rFonts w:eastAsia="Arial" w:cs="Arial"/>
      <w:i/>
      <w:sz w:val="20"/>
      <w:szCs w:val="1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43AAB"/>
    <w:rPr>
      <w:color w:val="808080"/>
    </w:rPr>
  </w:style>
  <w:style w:type="character" w:customStyle="1" w:styleId="20">
    <w:name w:val="标题 2 字符"/>
    <w:basedOn w:val="a0"/>
    <w:link w:val="2"/>
    <w:uiPriority w:val="9"/>
    <w:rsid w:val="004069EC"/>
    <w:rPr>
      <w:rFonts w:eastAsia="Arial" w:cs="Arial"/>
      <w:b/>
      <w:sz w:val="20"/>
      <w:szCs w:val="16"/>
      <w:lang w:val="en-US" w:eastAsia="en-US" w:bidi="en-US"/>
    </w:rPr>
  </w:style>
  <w:style w:type="paragraph" w:customStyle="1" w:styleId="390AB3A76C494C5FAF0B52B031887DDC">
    <w:name w:val="390AB3A76C494C5FAF0B52B031887DDC"/>
    <w:rsid w:val="004069EC"/>
    <w:rPr>
      <w:kern w:val="2"/>
      <w:lang w:val="en-US" w:eastAsia="en-US"/>
      <w14:ligatures w14:val="standardContextual"/>
    </w:rPr>
  </w:style>
  <w:style w:type="character" w:customStyle="1" w:styleId="30">
    <w:name w:val="标题 3 字符"/>
    <w:basedOn w:val="a0"/>
    <w:link w:val="3"/>
    <w:uiPriority w:val="9"/>
    <w:rsid w:val="004069EC"/>
    <w:rPr>
      <w:rFonts w:eastAsia="Arial" w:cs="Arial"/>
      <w:i/>
      <w:sz w:val="20"/>
      <w:szCs w:val="16"/>
      <w:lang w:val="en-US" w:eastAsia="en-US" w:bidi="en-US"/>
    </w:rPr>
  </w:style>
  <w:style w:type="paragraph" w:styleId="a4">
    <w:name w:val="Title"/>
    <w:basedOn w:val="a"/>
    <w:next w:val="a"/>
    <w:link w:val="a5"/>
    <w:uiPriority w:val="10"/>
    <w:qFormat/>
    <w:rsid w:val="004069EC"/>
    <w:pPr>
      <w:widowControl w:val="0"/>
      <w:tabs>
        <w:tab w:val="left" w:pos="720"/>
      </w:tabs>
      <w:autoSpaceDE w:val="0"/>
      <w:autoSpaceDN w:val="0"/>
      <w:spacing w:after="0" w:line="720" w:lineRule="exact"/>
      <w:outlineLvl w:val="0"/>
    </w:pPr>
    <w:rPr>
      <w:rFonts w:asciiTheme="majorHAnsi" w:eastAsia="Arial" w:hAnsiTheme="majorHAnsi" w:cs="Arial"/>
      <w:b/>
      <w:color w:val="000000" w:themeColor="text1"/>
      <w:spacing w:val="80"/>
      <w:sz w:val="80"/>
      <w:szCs w:val="80"/>
      <w:lang w:val="en-US" w:eastAsia="en-US" w:bidi="en-US"/>
    </w:rPr>
  </w:style>
  <w:style w:type="character" w:customStyle="1" w:styleId="a5">
    <w:name w:val="标题 字符"/>
    <w:basedOn w:val="a0"/>
    <w:link w:val="a4"/>
    <w:uiPriority w:val="10"/>
    <w:rsid w:val="004069EC"/>
    <w:rPr>
      <w:rFonts w:asciiTheme="majorHAnsi" w:eastAsia="Arial" w:hAnsiTheme="majorHAnsi" w:cs="Arial"/>
      <w:b/>
      <w:color w:val="000000" w:themeColor="text1"/>
      <w:spacing w:val="80"/>
      <w:sz w:val="80"/>
      <w:szCs w:val="80"/>
      <w:lang w:val="en-US" w:eastAsia="en-US" w:bidi="en-US"/>
    </w:rPr>
  </w:style>
  <w:style w:type="paragraph" w:customStyle="1" w:styleId="4623797A2D80474E8CE0A237D16D7520">
    <w:name w:val="4623797A2D80474E8CE0A237D16D7520"/>
    <w:rsid w:val="00715680"/>
    <w:rPr>
      <w:kern w:val="2"/>
      <w:lang w:val="en-US" w:eastAsia="en-US"/>
      <w14:ligatures w14:val="standardContextual"/>
    </w:rPr>
  </w:style>
  <w:style w:type="paragraph" w:customStyle="1" w:styleId="1F123B1743FC47049E3F88DA7CB972C4">
    <w:name w:val="1F123B1743FC47049E3F88DA7CB972C4"/>
    <w:rsid w:val="00715680"/>
    <w:rPr>
      <w:kern w:val="2"/>
      <w:lang w:val="en-US" w:eastAsia="en-US"/>
      <w14:ligatures w14:val="standardContextual"/>
    </w:rPr>
  </w:style>
  <w:style w:type="paragraph" w:customStyle="1" w:styleId="0C1D7D48405241EFB39FA352B91C265D">
    <w:name w:val="0C1D7D48405241EFB39FA352B91C265D"/>
    <w:rsid w:val="00715680"/>
    <w:rPr>
      <w:kern w:val="2"/>
      <w:lang w:val="en-US" w:eastAsia="en-US"/>
      <w14:ligatures w14:val="standardContextual"/>
    </w:rPr>
  </w:style>
  <w:style w:type="paragraph" w:customStyle="1" w:styleId="045B12D2F84B4214944920B5B3F0FC9B">
    <w:name w:val="045B12D2F84B4214944920B5B3F0FC9B"/>
    <w:rsid w:val="00715680"/>
    <w:rPr>
      <w:kern w:val="2"/>
      <w:lang w:val="en-US" w:eastAsia="en-US"/>
      <w14:ligatures w14:val="standardContextual"/>
    </w:rPr>
  </w:style>
  <w:style w:type="paragraph" w:customStyle="1" w:styleId="9DD07FA3C2BA4832AA80E52CBE1F09C73">
    <w:name w:val="9DD07FA3C2BA4832AA80E52CBE1F09C73"/>
    <w:rsid w:val="004069EC"/>
    <w:pPr>
      <w:widowControl w:val="0"/>
      <w:autoSpaceDE w:val="0"/>
      <w:autoSpaceDN w:val="0"/>
      <w:spacing w:after="0" w:line="312" w:lineRule="auto"/>
    </w:pPr>
    <w:rPr>
      <w:rFonts w:eastAsia="Arial" w:cs="Arial"/>
      <w:sz w:val="20"/>
      <w:szCs w:val="16"/>
      <w:lang w:val="en-US" w:eastAsia="en-US" w:bidi="en-US"/>
    </w:rPr>
  </w:style>
  <w:style w:type="paragraph" w:customStyle="1" w:styleId="B886E996F4574AF2A76B48DF0650BAE1">
    <w:name w:val="B886E996F4574AF2A76B48DF0650BAE1"/>
    <w:rsid w:val="004069EC"/>
    <w:rPr>
      <w:kern w:val="2"/>
      <w:lang w:val="en-US" w:eastAsia="en-US"/>
      <w14:ligatures w14:val="standardContextual"/>
    </w:rPr>
  </w:style>
  <w:style w:type="paragraph" w:customStyle="1" w:styleId="7EFC7A3E55F549D4B6FEA0226BF6E96D">
    <w:name w:val="7EFC7A3E55F549D4B6FEA0226BF6E96D"/>
    <w:rsid w:val="004069EC"/>
    <w:rPr>
      <w:kern w:val="2"/>
      <w:lang w:val="en-US" w:eastAsia="en-US"/>
      <w14:ligatures w14:val="standardContextual"/>
    </w:rPr>
  </w:style>
  <w:style w:type="paragraph" w:customStyle="1" w:styleId="9FF5BECE5B4A496B87AD73482A14B39A">
    <w:name w:val="9FF5BECE5B4A496B87AD73482A14B39A"/>
    <w:rsid w:val="004069EC"/>
    <w:rPr>
      <w:kern w:val="2"/>
      <w:lang w:val="en-US" w:eastAsia="en-US"/>
      <w14:ligatures w14:val="standardContextual"/>
    </w:rPr>
  </w:style>
  <w:style w:type="paragraph" w:styleId="a6">
    <w:name w:val="Balloon Text"/>
    <w:basedOn w:val="a"/>
    <w:link w:val="a7"/>
    <w:uiPriority w:val="99"/>
    <w:semiHidden/>
    <w:unhideWhenUsed/>
    <w:rsid w:val="00AB5C13"/>
    <w:pPr>
      <w:widowControl w:val="0"/>
      <w:autoSpaceDE w:val="0"/>
      <w:autoSpaceDN w:val="0"/>
      <w:spacing w:after="0" w:line="240" w:lineRule="auto"/>
    </w:pPr>
    <w:rPr>
      <w:rFonts w:ascii="Segoe UI" w:eastAsia="Arial" w:hAnsi="Segoe UI" w:cs="Segoe UI"/>
      <w:sz w:val="20"/>
      <w:szCs w:val="18"/>
      <w:lang w:val="en-US" w:eastAsia="en-US" w:bidi="en-US"/>
    </w:rPr>
  </w:style>
  <w:style w:type="character" w:customStyle="1" w:styleId="a7">
    <w:name w:val="批注框文本 字符"/>
    <w:basedOn w:val="a0"/>
    <w:link w:val="a6"/>
    <w:uiPriority w:val="99"/>
    <w:semiHidden/>
    <w:rsid w:val="00AB5C13"/>
    <w:rPr>
      <w:rFonts w:ascii="Segoe UI" w:eastAsia="Arial" w:hAnsi="Segoe UI" w:cs="Segoe UI"/>
      <w:sz w:val="20"/>
      <w:szCs w:val="18"/>
      <w:lang w:val="en-US" w:eastAsia="en-US" w:bidi="en-US"/>
    </w:rPr>
  </w:style>
  <w:style w:type="paragraph" w:customStyle="1" w:styleId="9935611AD55A4FE9AF7FF2C0A695336E">
    <w:name w:val="9935611AD55A4FE9AF7FF2C0A695336E"/>
    <w:rsid w:val="00F43AAB"/>
    <w:pPr>
      <w:widowControl w:val="0"/>
      <w:tabs>
        <w:tab w:val="left" w:pos="720"/>
        <w:tab w:val="left" w:pos="4320"/>
        <w:tab w:val="left" w:pos="7920"/>
      </w:tabs>
      <w:autoSpaceDE w:val="0"/>
      <w:autoSpaceDN w:val="0"/>
      <w:spacing w:after="0" w:line="312" w:lineRule="auto"/>
      <w:ind w:right="-720"/>
    </w:pPr>
    <w:rPr>
      <w:rFonts w:eastAsia="Arial" w:cs="Arial"/>
      <w:sz w:val="20"/>
      <w:szCs w:val="16"/>
      <w:lang w:val="en-US" w:eastAsia="en-US" w:bidi="en-US"/>
    </w:rPr>
  </w:style>
  <w:style w:type="paragraph" w:customStyle="1" w:styleId="BBF3E55E0829419DAB940108FFAC510C">
    <w:name w:val="BBF3E55E0829419DAB940108FFAC510C"/>
    <w:rsid w:val="00F43AAB"/>
    <w:pPr>
      <w:widowControl w:val="0"/>
      <w:tabs>
        <w:tab w:val="left" w:pos="720"/>
        <w:tab w:val="left" w:pos="4320"/>
        <w:tab w:val="left" w:pos="7920"/>
      </w:tabs>
      <w:autoSpaceDE w:val="0"/>
      <w:autoSpaceDN w:val="0"/>
      <w:spacing w:after="0" w:line="312" w:lineRule="auto"/>
      <w:ind w:right="-720"/>
    </w:pPr>
    <w:rPr>
      <w:rFonts w:eastAsia="Arial" w:cs="Arial"/>
      <w:sz w:val="20"/>
      <w:szCs w:val="16"/>
      <w:lang w:val="en-US" w:eastAsia="en-US" w:bidi="en-US"/>
    </w:rPr>
  </w:style>
  <w:style w:type="paragraph" w:customStyle="1" w:styleId="D2D153E331624D9082ECD4C2B07AA6C2">
    <w:name w:val="D2D153E331624D9082ECD4C2B07AA6C2"/>
    <w:rsid w:val="00F43AAB"/>
    <w:pPr>
      <w:widowControl w:val="0"/>
      <w:tabs>
        <w:tab w:val="left" w:pos="720"/>
        <w:tab w:val="left" w:pos="4320"/>
        <w:tab w:val="left" w:pos="7920"/>
      </w:tabs>
      <w:autoSpaceDE w:val="0"/>
      <w:autoSpaceDN w:val="0"/>
      <w:spacing w:after="0" w:line="312" w:lineRule="auto"/>
      <w:ind w:right="-720"/>
    </w:pPr>
    <w:rPr>
      <w:rFonts w:eastAsia="Arial" w:cs="Arial"/>
      <w:sz w:val="20"/>
      <w:szCs w:val="16"/>
      <w:lang w:val="en-US" w:eastAsia="en-US" w:bidi="en-US"/>
    </w:rPr>
  </w:style>
</w:styles>
</file>

<file path=word/glossary/webSettings2.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1.xml><?xml version="1.0" encoding="utf-8"?>
<a:theme xmlns:a="http://schemas.openxmlformats.org/drawingml/2006/main" name="Office Theme">
  <a:themeElements>
    <a:clrScheme name="Swiss Design">
      <a:dk1>
        <a:sysClr val="windowText" lastClr="000000"/>
      </a:dk1>
      <a:lt1>
        <a:sysClr val="window" lastClr="FFFFFF"/>
      </a:lt1>
      <a:dk2>
        <a:srgbClr val="7CA655"/>
      </a:dk2>
      <a:lt2>
        <a:srgbClr val="E4E4E4"/>
      </a:lt2>
      <a:accent1>
        <a:srgbClr val="A9D4DB"/>
      </a:accent1>
      <a:accent2>
        <a:srgbClr val="FBE284"/>
      </a:accent2>
      <a:accent3>
        <a:srgbClr val="4495A2"/>
      </a:accent3>
      <a:accent4>
        <a:srgbClr val="AA5881"/>
      </a:accent4>
      <a:accent5>
        <a:srgbClr val="E06742"/>
      </a:accent5>
      <a:accent6>
        <a:srgbClr val="F9D448"/>
      </a:accent6>
      <a:hlink>
        <a:srgbClr val="4495A2"/>
      </a:hlink>
      <a:folHlink>
        <a:srgbClr val="AA5881"/>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file>

<file path=docProps/app.xml><?xml version="1.0" encoding="utf-8"?>
<ap:Properties xmlns:vt="http://schemas.openxmlformats.org/officeDocument/2006/docPropsVTypes" xmlns:ap="http://schemas.openxmlformats.org/officeDocument/2006/extended-properties">
  <ap:Template>TM89232781</ap:Template>
  <ap:TotalTime>0</ap:TotalTime>
  <ap:Pages>1</ap:Pages>
  <ap:Words>62</ap:Words>
  <ap:Characters>356</ap:Characters>
  <ap:DocSecurity>0</ap:DocSecurity>
  <ap:Lines>2</ap:Lines>
  <ap:Paragraphs>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417</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2023-05-26T02:46:00Z</dcterms:created>
  <dcterms:modified xsi:type="dcterms:W3CDTF">2023-05-29T09:50:00Z</dcterms:modified>
</cp:coreProperties>
</file>