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theme/theme11.xml" ContentType="application/vnd.openxmlformats-officedocument.theme+xml"/>
  <Override PartName="/customXml/item3.xml" ContentType="application/xml"/>
  <Override PartName="/customXml/itemProps31.xml" ContentType="application/vnd.openxmlformats-officedocument.customXmlProperties+xml"/>
  <Override PartName="/word/webSettings.xml" ContentType="application/vnd.openxmlformats-officedocument.wordprocessingml.webSettings+xml"/>
  <Override PartName="/word/glossary/document.xml" ContentType="application/vnd.openxmlformats-officedocument.wordprocessingml.document.glossary+xml"/>
  <Override PartName="/word/glossary/webSettings2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22.xml" ContentType="application/xml"/>
  <Override PartName="/customXml/itemProps22.xml" ContentType="application/vnd.openxmlformats-officedocument.customXmlProperties+xml"/>
  <Override PartName="/customXml/item13.xml" ContentType="application/xml"/>
  <Override PartName="/customXml/itemProps13.xml" ContentType="application/vnd.openxmlformats-officedocument.customXmlProperties+xml"/>
  <Override PartName="/word/settings2.xml" ContentType="application/vnd.openxmlformats-officedocument.wordprocessingml.settings+xml"/>
  <Override PartName="/word/fontTable2.xml" ContentType="application/vnd.openxmlformats-officedocument.wordprocessingml.fontTable+xml"/>
  <Override PartName="/word/styles2.xml" ContentType="application/vnd.openxmlformats-officedocument.wordprocessingml.styles+xml"/>
  <Override PartName="/word/footer1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microsoft.com/office/2020/02/relationships/classificationlabels" Target="/docMetadata/LabelInfo.xml" Id="rId5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31061553"/>
    <w:p w14:paraId="65EB2F7C" w14:textId="354AE432" w:rsidR="004C1DA9" w:rsidRPr="00031E11" w:rsidRDefault="00000000" w:rsidP="003B3D1F">
      <w:pPr>
        <w:pStyle w:val="a7"/>
        <w:ind w:right="2510"/>
      </w:pPr>
      <w:sdt>
        <w:sdtPr>
          <w:id w:val="-882089844"/>
          <w:placeholder>
            <w:docPart w:val="9DD07FA3C2BA4832AA80E52CBE1F09C7"/>
          </w:placeholder>
          <w:temporary/>
          <w:showingPlcHdr/>
          <w15:appearance w15:val="hidden"/>
        </w:sdtPr>
        <w:sdtContent>
          <w:r w:rsidR="004C1DA9" w:rsidRPr="00031E11">
            <w:rPr>
              <w:lang w:val="zh-CN" w:bidi="zh-CN"/>
            </w:rPr>
            <w:t>Chanchal</w:t>
          </w:r>
          <w:r w:rsidR="006C4AE2">
            <w:rPr>
              <w:lang w:val="zh-CN" w:bidi="zh-CN"/>
            </w:rPr>
            <w:t xml:space="preserve"> </w:t>
          </w:r>
          <w:r w:rsidR="004C1DA9" w:rsidRPr="00031E11">
            <w:rPr>
              <w:lang w:val="zh-CN" w:bidi="zh-CN"/>
            </w:rPr>
            <w:t>Sharma</w:t>
          </w:r>
        </w:sdtContent>
      </w:sdt>
    </w:p>
    <w:p w14:paraId="0A8988A2" w14:textId="1BBBAFB6" w:rsidR="004C1DA9" w:rsidRPr="004C1DA9" w:rsidRDefault="00000000" w:rsidP="004C1DA9">
      <w:pPr>
        <w:pStyle w:val="ac"/>
      </w:pPr>
      <w:sdt>
        <w:sdtPr>
          <w:id w:val="922844304"/>
          <w:placeholder>
            <w:docPart w:val="390AB3A76C494C5FAF0B52B031887DDC"/>
          </w:placeholder>
          <w:temporary/>
          <w:showingPlcHdr/>
          <w15:appearance w15:val="hidden"/>
        </w:sdtPr>
        <w:sdtContent>
          <w:r w:rsidR="004C1DA9" w:rsidRPr="004C1DA9">
            <w:rPr>
              <w:lang w:val="zh-CN" w:bidi="zh-CN"/>
            </w:rPr>
            <w:t>办公室主任</w:t>
          </w:r>
        </w:sdtContent>
      </w:sdt>
    </w:p>
    <w:p w14:paraId="5BB290E7" w14:textId="77777777" w:rsidR="004C1DA9" w:rsidRDefault="004C1DA9"/>
    <w:p w14:paraId="5DDF1DFA" w14:textId="77777777" w:rsidR="00031E11" w:rsidRDefault="00031E11"/>
    <w:p w14:paraId="522A1E44" w14:textId="77777777" w:rsidR="00031E11" w:rsidRPr="00031E11" w:rsidRDefault="00031E11" w:rsidP="00031E11">
      <w:pPr>
        <w:spacing w:after="120"/>
        <w:ind w:left="-720"/>
        <w:rPr>
          <w:sz w:val="16"/>
          <w:szCs w:val="12"/>
        </w:rPr>
      </w:pPr>
      <w:r w:rsidRPr="00031E11">
        <w:rPr>
          <w:noProof/>
          <w:sz w:val="16"/>
          <w:szCs w:val="12"/>
          <w:lang w:val="zh-CN" w:bidi="zh-CN"/>
        </w:rPr>
        <mc:AlternateContent>
          <mc:Choice Requires="wps">
            <w:drawing>
              <wp:inline distT="0" distB="0" distL="0" distR="0" wp14:anchorId="34D7EA2D" wp14:editId="76904248">
                <wp:extent cx="6858000" cy="0"/>
                <wp:effectExtent l="0" t="0" r="0" b="0"/>
                <wp:docPr id="4" name="直接连接符​​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3489B02" id="直接连接符​​ 4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4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" strokecolor="black [3213]" strokeweight=".5pt">
                <v:stroke joinstyle="miter"/>
                <w10:anchorlock/>
              </v:line>
            </w:pict>
          </mc:Fallback>
        </mc:AlternateContent>
      </w:r>
    </w:p>
    <w:p w14:paraId="04DD401D" w14:textId="152DB39E" w:rsidR="00031E11" w:rsidRDefault="00000000" w:rsidP="00031E11">
      <w:pPr>
        <w:pStyle w:val="afa"/>
      </w:pPr>
      <w:sdt>
        <w:sdtPr>
          <w:id w:val="1763338359"/>
          <w:placeholder>
            <w:docPart w:val="9935611AD55A4FE9AF7FF2C0A695336E"/>
          </w:placeholder>
          <w:temporary/>
          <w:showingPlcHdr/>
          <w15:appearance w15:val="hidden"/>
        </w:sdtPr>
        <w:sdtContent>
          <w:r w:rsidR="00031E11" w:rsidRPr="00CD5690">
            <w:rPr>
              <w:lang w:val="zh-CN" w:bidi="zh-CN"/>
            </w:rPr>
            <w:t>chanchals@example.com</w:t>
          </w:r>
        </w:sdtContent>
      </w:sdt>
      <w:r w:rsidR="00031E11" w:rsidRPr="00653945">
        <w:rPr>
          <w:lang w:val="zh-CN" w:bidi="zh-CN"/>
        </w:rPr>
        <w:tab/>
      </w:r>
      <w:sdt>
        <w:sdtPr>
          <w:id w:val="-1365134386"/>
          <w:placeholder>
            <w:docPart w:val="BBF3E55E0829419DAB940108FFAC510C"/>
          </w:placeholder>
          <w:temporary/>
          <w:showingPlcHdr/>
          <w15:appearance w15:val="hidden"/>
        </w:sdtPr>
        <w:sdtContent>
          <w:r w:rsidR="00031E11" w:rsidRPr="00CD5690">
            <w:rPr>
              <w:lang w:val="zh-CN" w:bidi="zh-CN"/>
            </w:rPr>
            <w:t>(718) 555–0100</w:t>
          </w:r>
        </w:sdtContent>
      </w:sdt>
      <w:r w:rsidR="00031E11" w:rsidRPr="00653945">
        <w:rPr>
          <w:lang w:val="zh-CN" w:bidi="zh-CN"/>
        </w:rPr>
        <w:tab/>
      </w:r>
      <w:sdt>
        <w:sdtPr>
          <w:id w:val="-76206783"/>
          <w:placeholder>
            <w:docPart w:val="D2D153E331624D9082ECD4C2B07AA6C2"/>
          </w:placeholder>
          <w:temporary/>
          <w:showingPlcHdr/>
          <w15:appearance w15:val="hidden"/>
        </w:sdtPr>
        <w:sdtContent>
          <w:r w:rsidR="00031E11">
            <w:rPr>
              <w:lang w:val="zh-CN" w:bidi="zh-CN"/>
            </w:rPr>
            <w:t>领英档案</w:t>
          </w:r>
        </w:sdtContent>
      </w:sdt>
    </w:p>
    <w:p w14:paraId="36BDF0D3" w14:textId="77777777" w:rsidR="00031E11" w:rsidRPr="00031E11" w:rsidRDefault="00031E11" w:rsidP="00031E11">
      <w:pPr>
        <w:ind w:left="-720"/>
        <w:rPr>
          <w:sz w:val="16"/>
          <w:szCs w:val="12"/>
        </w:rPr>
      </w:pPr>
      <w:r w:rsidRPr="00031E11">
        <w:rPr>
          <w:noProof/>
          <w:sz w:val="16"/>
          <w:szCs w:val="12"/>
          <w:lang w:val="zh-CN" w:bidi="zh-CN"/>
        </w:rPr>
        <mc:AlternateContent>
          <mc:Choice Requires="wps">
            <w:drawing>
              <wp:inline distT="0" distB="0" distL="0" distR="0" wp14:anchorId="2FCC9456" wp14:editId="174BB227">
                <wp:extent cx="6858000" cy="0"/>
                <wp:effectExtent l="0" t="0" r="0" b="0"/>
                <wp:docPr id="7" name="直接连接符​​(S)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95DCC14" id="直接连接符​​(S) 7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4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" strokecolor="windowText" strokeweight=".5pt">
                <v:stroke joinstyle="miter"/>
                <w10:anchorlock/>
              </v:line>
            </w:pict>
          </mc:Fallback>
        </mc:AlternateContent>
      </w:r>
    </w:p>
    <w:p w14:paraId="26ADA8B1" w14:textId="77777777" w:rsidR="00031E11" w:rsidRDefault="00031E11"/>
    <w:p w14:paraId="3B490707" w14:textId="77777777" w:rsidR="00031E11" w:rsidRDefault="00031E11"/>
    <w:p w14:paraId="0FDD9BC9" w14:textId="4EA583C9" w:rsidR="004C1DA9" w:rsidRPr="004C1DA9" w:rsidRDefault="00000000" w:rsidP="004C1DA9">
      <w:pPr>
        <w:pStyle w:val="ac"/>
      </w:pPr>
      <w:sdt>
        <w:sdtPr>
          <w:id w:val="-1403365644"/>
          <w:placeholder>
            <w:docPart w:val="B886E996F4574AF2A76B48DF0650BAE1"/>
          </w:placeholder>
          <w:temporary/>
          <w:showingPlcHdr/>
          <w15:appearance w15:val="hidden"/>
        </w:sdtPr>
        <w:sdtContent>
          <w:r w:rsidR="004C1DA9" w:rsidRPr="004C1DA9">
            <w:rPr>
              <w:lang w:val="zh-CN" w:bidi="zh-CN"/>
            </w:rPr>
            <w:t>工作经验</w:t>
          </w:r>
        </w:sdtContent>
      </w:sdt>
    </w:p>
    <w:p w14:paraId="43AE2458" w14:textId="77777777" w:rsidR="004C1DA9" w:rsidRDefault="004C1DA9" w:rsidP="00390248"/>
    <w:p w14:paraId="0AB511E6" w14:textId="77777777" w:rsidR="004C1DA9" w:rsidRPr="0070176A" w:rsidRDefault="00000000" w:rsidP="00390248">
      <w:sdt>
        <w:sdtPr>
          <w:id w:val="-1395658691"/>
          <w:placeholder>
            <w:docPart w:val="5F4F877E769A49E4BD54EE7A4E3BC399"/>
          </w:placeholder>
          <w:temporary/>
          <w:showingPlcHdr/>
          <w15:appearance w15:val="hidden"/>
        </w:sdtPr>
        <w:sdtContent>
          <w:r w:rsidR="004C1DA9" w:rsidRPr="0070176A">
            <w:rPr>
              <w:lang w:val="zh-CN" w:bidi="zh-CN"/>
            </w:rPr>
            <w:t>1 月 20 日</w:t>
          </w:r>
          <w:r w:rsidR="004C1DA9">
            <w:rPr>
              <w:lang w:val="zh-CN" w:bidi="zh-CN"/>
            </w:rPr>
            <w:t>xx</w:t>
          </w:r>
          <w:r w:rsidR="004C1DA9" w:rsidRPr="0070176A">
            <w:rPr>
              <w:lang w:val="zh-CN" w:bidi="zh-CN"/>
            </w:rPr>
            <w:t xml:space="preserve"> - 当前</w:t>
          </w:r>
        </w:sdtContent>
      </w:sdt>
      <w:r w:rsidR="004C1DA9" w:rsidRPr="0070176A">
        <w:rPr>
          <w:lang w:val="zh-CN" w:bidi="zh-CN"/>
        </w:rPr>
        <w:t xml:space="preserve"> </w:t>
      </w:r>
    </w:p>
    <w:p w14:paraId="5F7C546F" w14:textId="767AFFB6" w:rsidR="004C1DA9" w:rsidRPr="004C1DA9" w:rsidRDefault="00000000" w:rsidP="004C1DA9">
      <w:pPr>
        <w:pStyle w:val="1"/>
      </w:pPr>
      <w:sdt>
        <w:sdtPr>
          <w:id w:val="-1505584750"/>
          <w:placeholder>
            <w:docPart w:val="0E7D41DC02C549A19185E7D7343A465F"/>
          </w:placeholder>
          <w:temporary/>
          <w:showingPlcHdr/>
          <w15:appearance w15:val="hidden"/>
        </w:sdtPr>
        <w:sdtContent>
          <w:r w:rsidR="004C1DA9" w:rsidRPr="004C1DA9">
            <w:rPr>
              <w:lang w:val="zh-CN" w:bidi="zh-CN"/>
            </w:rPr>
            <w:t>办公室主任</w:t>
          </w:r>
        </w:sdtContent>
      </w:sdt>
      <w:sdt>
        <w:sdtPr>
          <w:rPr>
            <w:rStyle w:val="af8"/>
          </w:rPr>
          <w:id w:val="-1002502306"/>
          <w:placeholder>
            <w:docPart w:val="C41A63D3529E444783009EC1E03AE8ED"/>
          </w:placeholder>
          <w:temporary/>
          <w:showingPlcHdr/>
          <w15:appearance w15:val="hidden"/>
        </w:sdtPr>
        <w:sdtContent>
          <w:r w:rsidR="004C1DA9" w:rsidRPr="004C1DA9">
            <w:rPr>
              <w:rStyle w:val="af8"/>
              <w:lang w:val="zh-CN" w:bidi="zh-CN"/>
            </w:rPr>
            <w:t>电话公司</w:t>
          </w:r>
        </w:sdtContent>
      </w:sdt>
      <w:r w:rsidR="004C1DA9" w:rsidRPr="004C1DA9">
        <w:rPr>
          <w:rStyle w:val="af8"/>
          <w:lang w:val="zh-CN" w:bidi="zh-CN"/>
        </w:rPr>
        <w:t xml:space="preserve"> </w:t>
      </w:r>
    </w:p>
    <w:p w14:paraId="4437B867" w14:textId="77777777" w:rsidR="004C1DA9" w:rsidRPr="0070176A" w:rsidRDefault="00000000" w:rsidP="004C1DA9">
      <w:sdt>
        <w:sdtPr>
          <w:id w:val="391013558"/>
          <w:placeholder>
            <w:docPart w:val="79A7985D723449FDB7A4E0190EB76214"/>
          </w:placeholder>
          <w:temporary/>
          <w:showingPlcHdr/>
          <w15:appearance w15:val="hidden"/>
        </w:sdtPr>
        <w:sdtContent>
          <w:r w:rsidR="004C1DA9" w:rsidRPr="0070176A">
            <w:rPr>
              <w:lang w:val="zh-CN" w:bidi="zh-CN"/>
            </w:rPr>
            <w:t>概述你的关键职责和成就。根据需要，使用特定工作说明中找到的语言和词汇。简明扼要，目标提供 3 至 5 个</w:t>
          </w:r>
          <w:r w:rsidR="004C1DA9">
            <w:rPr>
              <w:lang w:val="zh-CN" w:bidi="zh-CN"/>
            </w:rPr>
            <w:t xml:space="preserve"> </w:t>
          </w:r>
          <w:r w:rsidR="004C1DA9" w:rsidRPr="0070176A">
            <w:rPr>
              <w:lang w:val="zh-CN" w:bidi="zh-CN"/>
            </w:rPr>
            <w:t>关键领域。</w:t>
          </w:r>
        </w:sdtContent>
      </w:sdt>
    </w:p>
    <w:p w14:paraId="28AA2A06" w14:textId="77777777" w:rsidR="004C1DA9" w:rsidRDefault="004C1DA9" w:rsidP="00390248"/>
    <w:p w14:paraId="231B0385" w14:textId="77777777" w:rsidR="004C1DA9" w:rsidRPr="0070176A" w:rsidRDefault="00000000" w:rsidP="004C1DA9">
      <w:sdt>
        <w:sdtPr>
          <w:id w:val="112334693"/>
          <w:placeholder>
            <w:docPart w:val="368655D8916048BB87C2F8BC1770ADAA"/>
          </w:placeholder>
          <w:temporary/>
          <w:showingPlcHdr/>
          <w15:appearance w15:val="hidden"/>
        </w:sdtPr>
        <w:sdtContent>
          <w:r w:rsidR="004C1DA9" w:rsidRPr="0070176A">
            <w:rPr>
              <w:lang w:val="zh-CN" w:bidi="zh-CN"/>
            </w:rPr>
            <w:t>3 月 20 日</w:t>
          </w:r>
          <w:r w:rsidR="004C1DA9">
            <w:rPr>
              <w:lang w:val="zh-CN" w:bidi="zh-CN"/>
            </w:rPr>
            <w:t>xx</w:t>
          </w:r>
          <w:r w:rsidR="004C1DA9" w:rsidRPr="0070176A">
            <w:rPr>
              <w:lang w:val="zh-CN" w:bidi="zh-CN"/>
            </w:rPr>
            <w:t xml:space="preserve"> – 12 月 20 日</w:t>
          </w:r>
          <w:r w:rsidR="004C1DA9">
            <w:rPr>
              <w:lang w:val="zh-CN" w:bidi="zh-CN"/>
            </w:rPr>
            <w:t xml:space="preserve"> xx</w:t>
          </w:r>
        </w:sdtContent>
      </w:sdt>
      <w:r w:rsidR="004C1DA9" w:rsidRPr="003B3D1F">
        <w:rPr>
          <w:lang w:bidi="zh-CN"/>
        </w:rPr>
        <w:t xml:space="preserve"> </w:t>
      </w:r>
    </w:p>
    <w:p w14:paraId="5E62C8E6" w14:textId="094CDC9B" w:rsidR="004C1DA9" w:rsidRPr="004C1DA9" w:rsidRDefault="00000000" w:rsidP="004C1DA9">
      <w:pPr>
        <w:pStyle w:val="1"/>
      </w:pPr>
      <w:sdt>
        <w:sdtPr>
          <w:id w:val="-766079730"/>
          <w:placeholder>
            <w:docPart w:val="B6C34BA8E2404AA98B9909E8A1D278FC"/>
          </w:placeholder>
          <w:temporary/>
          <w:showingPlcHdr/>
          <w15:appearance w15:val="hidden"/>
        </w:sdtPr>
        <w:sdtContent>
          <w:r w:rsidR="004C1DA9" w:rsidRPr="004C1DA9">
            <w:rPr>
              <w:lang w:val="zh-CN" w:bidi="zh-CN"/>
            </w:rPr>
            <w:t>办公室主任</w:t>
          </w:r>
        </w:sdtContent>
      </w:sdt>
      <w:r w:rsidR="003B3D1F">
        <w:t xml:space="preserve"> </w:t>
      </w:r>
      <w:sdt>
        <w:sdtPr>
          <w:rPr>
            <w:rStyle w:val="af8"/>
          </w:rPr>
          <w:id w:val="-1178882763"/>
          <w:placeholder>
            <w:docPart w:val="CD830153C6944FB2828E814542AB2EEF"/>
          </w:placeholder>
          <w:temporary/>
          <w:showingPlcHdr/>
          <w15:appearance w15:val="hidden"/>
        </w:sdtPr>
        <w:sdtContent>
          <w:r w:rsidR="004C1DA9" w:rsidRPr="004C1DA9">
            <w:rPr>
              <w:rStyle w:val="af8"/>
              <w:lang w:val="zh-CN" w:bidi="zh-CN"/>
            </w:rPr>
            <w:t>Nod Publishing</w:t>
          </w:r>
        </w:sdtContent>
      </w:sdt>
      <w:r w:rsidR="004C1DA9" w:rsidRPr="003B3D1F">
        <w:rPr>
          <w:lang w:bidi="zh-CN"/>
        </w:rPr>
        <w:t xml:space="preserve"> </w:t>
      </w:r>
    </w:p>
    <w:p w14:paraId="475D71C1" w14:textId="77777777" w:rsidR="004C1DA9" w:rsidRPr="0070176A" w:rsidRDefault="00000000" w:rsidP="004C1DA9">
      <w:sdt>
        <w:sdtPr>
          <w:id w:val="469259676"/>
          <w:placeholder>
            <w:docPart w:val="BE545EDABAAA4135814C2A0FCC742235"/>
          </w:placeholder>
          <w:temporary/>
          <w:showingPlcHdr/>
          <w15:appearance w15:val="hidden"/>
        </w:sdtPr>
        <w:sdtContent>
          <w:r w:rsidR="004C1DA9" w:rsidRPr="0070176A">
            <w:rPr>
              <w:lang w:val="zh-CN" w:bidi="zh-CN"/>
            </w:rPr>
            <w:t>概述你的关键职责和成就。再次强调，次利用任何机会使用工作说明中找到的词汇。简要说明。</w:t>
          </w:r>
        </w:sdtContent>
      </w:sdt>
    </w:p>
    <w:p w14:paraId="66E1CB28" w14:textId="77777777" w:rsidR="004C1DA9" w:rsidRDefault="004C1DA9" w:rsidP="004C1DA9"/>
    <w:p w14:paraId="7F3BB9C2" w14:textId="77777777" w:rsidR="004C1DA9" w:rsidRPr="0070176A" w:rsidRDefault="00000000" w:rsidP="004C1DA9">
      <w:sdt>
        <w:sdtPr>
          <w:id w:val="909278551"/>
          <w:placeholder>
            <w:docPart w:val="A6E30A6005D94790B00C5425A38E9B08"/>
          </w:placeholder>
          <w:temporary/>
          <w:showingPlcHdr/>
          <w15:appearance w15:val="hidden"/>
        </w:sdtPr>
        <w:sdtContent>
          <w:r w:rsidR="004C1DA9" w:rsidRPr="0070176A">
            <w:rPr>
              <w:lang w:val="zh-CN" w:bidi="zh-CN"/>
            </w:rPr>
            <w:t>8 月 20 日</w:t>
          </w:r>
          <w:r w:rsidR="004C1DA9">
            <w:rPr>
              <w:lang w:val="zh-CN" w:bidi="zh-CN"/>
            </w:rPr>
            <w:t>xx</w:t>
          </w:r>
          <w:r w:rsidR="004C1DA9" w:rsidRPr="0070176A">
            <w:rPr>
              <w:lang w:val="zh-CN" w:bidi="zh-CN"/>
            </w:rPr>
            <w:t xml:space="preserve"> – 3 月 20 日</w:t>
          </w:r>
          <w:r w:rsidR="004C1DA9">
            <w:rPr>
              <w:lang w:val="zh-CN" w:bidi="zh-CN"/>
            </w:rPr>
            <w:t>xx</w:t>
          </w:r>
        </w:sdtContent>
      </w:sdt>
      <w:r w:rsidR="004C1DA9" w:rsidRPr="0070176A">
        <w:rPr>
          <w:lang w:val="zh-CN" w:bidi="zh-CN"/>
        </w:rPr>
        <w:t xml:space="preserve"> </w:t>
      </w:r>
    </w:p>
    <w:p w14:paraId="31524DD3" w14:textId="77777777" w:rsidR="004C1DA9" w:rsidRPr="004C1DA9" w:rsidRDefault="00000000" w:rsidP="004C1DA9">
      <w:pPr>
        <w:pStyle w:val="1"/>
      </w:pPr>
      <w:sdt>
        <w:sdtPr>
          <w:id w:val="-1113972114"/>
          <w:placeholder>
            <w:docPart w:val="416739DF4DCD44188523BA941B56CB02"/>
          </w:placeholder>
          <w:temporary/>
          <w:showingPlcHdr/>
          <w15:appearance w15:val="hidden"/>
        </w:sdtPr>
        <w:sdtContent>
          <w:r w:rsidR="004C1DA9" w:rsidRPr="004C1DA9">
            <w:rPr>
              <w:lang w:val="zh-CN" w:bidi="zh-CN"/>
            </w:rPr>
            <w:t>办公室主任</w:t>
          </w:r>
        </w:sdtContent>
      </w:sdt>
      <w:r w:rsidR="004C1DA9" w:rsidRPr="004C1DA9">
        <w:rPr>
          <w:lang w:val="zh-CN" w:bidi="zh-CN"/>
        </w:rPr>
        <w:t xml:space="preserve"> </w:t>
      </w:r>
      <w:sdt>
        <w:sdtPr>
          <w:rPr>
            <w:rStyle w:val="af8"/>
          </w:rPr>
          <w:id w:val="520908204"/>
          <w:placeholder>
            <w:docPart w:val="41C3B75879FA43F684B96DC107A3C7D4"/>
          </w:placeholder>
          <w:temporary/>
          <w:showingPlcHdr/>
          <w15:appearance w15:val="hidden"/>
        </w:sdtPr>
        <w:sdtContent>
          <w:r w:rsidR="004C1DA9" w:rsidRPr="004C1DA9">
            <w:rPr>
              <w:rStyle w:val="af8"/>
              <w:lang w:val="zh-CN" w:bidi="zh-CN"/>
            </w:rPr>
            <w:t>Southridge Video</w:t>
          </w:r>
        </w:sdtContent>
      </w:sdt>
      <w:r w:rsidR="004C1DA9" w:rsidRPr="004C1DA9">
        <w:rPr>
          <w:lang w:val="zh-CN" w:bidi="zh-CN"/>
        </w:rPr>
        <w:t xml:space="preserve"> </w:t>
      </w:r>
    </w:p>
    <w:p w14:paraId="01BD1566" w14:textId="77777777" w:rsidR="004C1DA9" w:rsidRDefault="00000000" w:rsidP="004C1DA9">
      <w:sdt>
        <w:sdtPr>
          <w:id w:val="-929886915"/>
          <w:placeholder>
            <w:docPart w:val="62915F0A2DF147DB80861C1844A8C5B6"/>
          </w:placeholder>
          <w:temporary/>
          <w:showingPlcHdr/>
          <w15:appearance w15:val="hidden"/>
        </w:sdtPr>
        <w:sdtContent>
          <w:r w:rsidR="004C1DA9" w:rsidRPr="0070176A">
            <w:rPr>
              <w:lang w:val="zh-CN" w:bidi="zh-CN"/>
            </w:rPr>
            <w:t>概述你的关键职责和成就。再次强调，利用任何机会使用工作说明中找到的词汇。简明扼要，目标提供 3 至 5 个关键领域。</w:t>
          </w:r>
        </w:sdtContent>
      </w:sdt>
    </w:p>
    <w:p w14:paraId="25957E6E" w14:textId="77777777" w:rsidR="004C1DA9" w:rsidRDefault="004C1DA9" w:rsidP="004C1DA9"/>
    <w:p w14:paraId="4EA8E66F" w14:textId="7CF65B57" w:rsidR="004C1DA9" w:rsidRDefault="004C1DA9" w:rsidP="004C1DA9">
      <w:r>
        <w:rPr>
          <w:rFonts w:ascii="Georgia" w:eastAsia="Georgia" w:hAnsi="Georgia" w:cs="Georgia"/>
          <w:noProof/>
          <w:sz w:val="28"/>
          <w:szCs w:val="24"/>
          <w:lang w:val="zh-CN" w:bidi="zh-CN"/>
        </w:rPr>
        <mc:AlternateContent>
          <mc:Choice Requires="wps">
            <w:drawing>
              <wp:inline distT="0" distB="0" distL="0" distR="0" wp14:anchorId="121B1DFB" wp14:editId="4DFE4E85">
                <wp:extent cx="914400" cy="0"/>
                <wp:effectExtent l="0" t="0" r="0" b="0"/>
                <wp:docPr id="1" name="直接连接符​​(S)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C3860BA" id="直接连接符​​(S)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" strokecolor="black [3213]" strokeweight=".5pt">
                <v:stroke joinstyle="miter"/>
                <w10:anchorlock/>
              </v:line>
            </w:pict>
          </mc:Fallback>
        </mc:AlternateContent>
      </w:r>
    </w:p>
    <w:p w14:paraId="61CFD39F" w14:textId="77777777" w:rsidR="004C1DA9" w:rsidRPr="004C1DA9" w:rsidRDefault="004C1DA9" w:rsidP="004C1DA9"/>
    <w:p w14:paraId="74FDB01B" w14:textId="737445DB" w:rsidR="004C1DA9" w:rsidRPr="004C1DA9" w:rsidRDefault="00000000" w:rsidP="004C1DA9">
      <w:pPr>
        <w:pStyle w:val="ac"/>
      </w:pPr>
      <w:sdt>
        <w:sdtPr>
          <w:id w:val="1080101502"/>
          <w:placeholder>
            <w:docPart w:val="7EFC7A3E55F549D4B6FEA0226BF6E96D"/>
          </w:placeholder>
          <w:temporary/>
          <w:showingPlcHdr/>
          <w15:appearance w15:val="hidden"/>
        </w:sdtPr>
        <w:sdtContent>
          <w:r w:rsidR="004C1DA9" w:rsidRPr="004C1DA9">
            <w:rPr>
              <w:lang w:val="zh-CN" w:bidi="zh-CN"/>
            </w:rPr>
            <w:t>教育背景</w:t>
          </w:r>
        </w:sdtContent>
      </w:sdt>
    </w:p>
    <w:p w14:paraId="4359E0F6" w14:textId="77777777" w:rsidR="004C1DA9" w:rsidRDefault="004C1DA9" w:rsidP="001015E3"/>
    <w:p w14:paraId="6A181F99" w14:textId="77777777" w:rsidR="004C1DA9" w:rsidRPr="0070176A" w:rsidRDefault="00000000" w:rsidP="001015E3">
      <w:sdt>
        <w:sdtPr>
          <w:id w:val="-374237348"/>
          <w:placeholder>
            <w:docPart w:val="9FF5BECE5B4A496B87AD73482A14B39A"/>
          </w:placeholder>
          <w:temporary/>
          <w:showingPlcHdr/>
          <w15:appearance w15:val="hidden"/>
        </w:sdtPr>
        <w:sdtContent>
          <w:r w:rsidR="004C1DA9" w:rsidRPr="0070176A">
            <w:rPr>
              <w:lang w:val="zh-CN" w:bidi="zh-CN"/>
            </w:rPr>
            <w:t>9 月 20 日</w:t>
          </w:r>
          <w:r w:rsidR="004C1DA9">
            <w:rPr>
              <w:lang w:val="zh-CN" w:bidi="zh-CN"/>
            </w:rPr>
            <w:t>xx</w:t>
          </w:r>
          <w:r w:rsidR="004C1DA9" w:rsidRPr="0070176A">
            <w:rPr>
              <w:lang w:val="zh-CN" w:bidi="zh-CN"/>
            </w:rPr>
            <w:t xml:space="preserve"> - 5 月 20日</w:t>
          </w:r>
          <w:r w:rsidR="004C1DA9">
            <w:rPr>
              <w:lang w:val="zh-CN" w:bidi="zh-CN"/>
            </w:rPr>
            <w:t>xx</w:t>
          </w:r>
        </w:sdtContent>
      </w:sdt>
    </w:p>
    <w:p w14:paraId="3A810F71" w14:textId="26F1E2FA" w:rsidR="004C1DA9" w:rsidRPr="004C1DA9" w:rsidRDefault="00000000" w:rsidP="004C1DA9">
      <w:pPr>
        <w:pStyle w:val="2"/>
      </w:pPr>
      <w:sdt>
        <w:sdtPr>
          <w:id w:val="957618457"/>
          <w:placeholder>
            <w:docPart w:val="B65F4814226046088E500C94E60024CD"/>
          </w:placeholder>
          <w:temporary/>
          <w:showingPlcHdr/>
          <w15:appearance w15:val="hidden"/>
        </w:sdtPr>
        <w:sdtContent>
          <w:r w:rsidR="004C1DA9" w:rsidRPr="004C1DA9">
            <w:rPr>
              <w:lang w:val="zh-CN" w:bidi="zh-CN"/>
            </w:rPr>
            <w:t>关联度，</w:t>
          </w:r>
        </w:sdtContent>
      </w:sdt>
      <w:sdt>
        <w:sdtPr>
          <w:rPr>
            <w:rStyle w:val="af9"/>
          </w:rPr>
          <w:id w:val="-1512138817"/>
          <w:placeholder>
            <w:docPart w:val="43C18B9F5203461E824CB15060FB5420"/>
          </w:placeholder>
          <w:temporary/>
          <w:showingPlcHdr/>
          <w15:appearance w15:val="hidden"/>
        </w:sdtPr>
        <w:sdtContent>
          <w:r w:rsidR="004C1DA9" w:rsidRPr="004C1DA9">
            <w:rPr>
              <w:rStyle w:val="af9"/>
              <w:lang w:val="zh-CN" w:bidi="zh-CN"/>
            </w:rPr>
            <w:t>H.R.管理，Bellows 学院</w:t>
          </w:r>
        </w:sdtContent>
      </w:sdt>
    </w:p>
    <w:p w14:paraId="78A04B22" w14:textId="77777777" w:rsidR="004C1DA9" w:rsidRDefault="004C1DA9" w:rsidP="004C1DA9"/>
    <w:p w14:paraId="043A3A3F" w14:textId="01DF8FE7" w:rsidR="004C1DA9" w:rsidRDefault="004C1DA9" w:rsidP="004C1DA9">
      <w:r>
        <w:rPr>
          <w:rFonts w:ascii="Georgia" w:eastAsia="Georgia" w:hAnsi="Georgia" w:cs="Georgia"/>
          <w:noProof/>
          <w:sz w:val="28"/>
          <w:szCs w:val="24"/>
          <w:lang w:val="zh-CN" w:bidi="zh-CN"/>
        </w:rPr>
        <mc:AlternateContent>
          <mc:Choice Requires="wps">
            <w:drawing>
              <wp:inline distT="0" distB="0" distL="0" distR="0" wp14:anchorId="65CE11D6" wp14:editId="301721AE">
                <wp:extent cx="914400" cy="0"/>
                <wp:effectExtent l="0" t="0" r="0" b="0"/>
                <wp:docPr id="2" name="直接连接符​​(S)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7B3AD6B" id="直接连接符​​(S) 2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" strokecolor="black [3213]" strokeweight=".5pt">
                <v:stroke joinstyle="miter"/>
                <w10:anchorlock/>
              </v:line>
            </w:pict>
          </mc:Fallback>
        </mc:AlternateContent>
      </w:r>
    </w:p>
    <w:p w14:paraId="4EDC5DE0" w14:textId="77777777" w:rsidR="004C1DA9" w:rsidRDefault="004C1DA9" w:rsidP="004C1DA9"/>
    <w:p w14:paraId="18C65B63" w14:textId="3DEBC15C" w:rsidR="004C1DA9" w:rsidRDefault="00000000" w:rsidP="004C1DA9">
      <w:pPr>
        <w:pStyle w:val="ac"/>
      </w:pPr>
      <w:sdt>
        <w:sdtPr>
          <w:id w:val="872966174"/>
          <w:placeholder>
            <w:docPart w:val="4EBDF210DF60474BA2DE1E9A81FCEC2E"/>
          </w:placeholder>
          <w:temporary/>
          <w:showingPlcHdr/>
          <w15:appearance w15:val="hidden"/>
        </w:sdtPr>
        <w:sdtContent>
          <w:r w:rsidR="004C1DA9" w:rsidRPr="00802B72">
            <w:rPr>
              <w:lang w:val="zh-CN" w:bidi="zh-CN"/>
            </w:rPr>
            <w:t>技能</w:t>
          </w:r>
        </w:sdtContent>
      </w:sdt>
    </w:p>
    <w:p w14:paraId="7BB7C102" w14:textId="77777777" w:rsidR="004C1DA9" w:rsidRDefault="004C1DA9" w:rsidP="004C1DA9">
      <w:pPr>
        <w:tabs>
          <w:tab w:val="left" w:pos="720"/>
          <w:tab w:val="left" w:pos="9990"/>
        </w:tabs>
      </w:pPr>
    </w:p>
    <w:p w14:paraId="0CACA70E" w14:textId="32BE2E9D" w:rsidR="004C1DA9" w:rsidRPr="004C1DA9" w:rsidRDefault="00000000" w:rsidP="004C1DA9">
      <w:pPr>
        <w:pStyle w:val="afa"/>
      </w:pPr>
      <w:sdt>
        <w:sdtPr>
          <w:id w:val="-774330883"/>
          <w:placeholder>
            <w:docPart w:val="9D7CE32EB4574735AA474B67B5150CA9"/>
          </w:placeholder>
          <w:temporary/>
          <w:showingPlcHdr/>
          <w15:appearance w15:val="hidden"/>
        </w:sdtPr>
        <w:sdtContent>
          <w:r w:rsidR="004C1DA9" w:rsidRPr="004C1DA9">
            <w:rPr>
              <w:lang w:val="zh-CN" w:bidi="zh-CN"/>
            </w:rPr>
            <w:t>项目管理</w:t>
          </w:r>
        </w:sdtContent>
      </w:sdt>
      <w:r w:rsidR="004C1DA9" w:rsidRPr="004C1DA9">
        <w:rPr>
          <w:lang w:val="zh-CN" w:bidi="zh-CN"/>
        </w:rPr>
        <w:tab/>
      </w:r>
      <w:sdt>
        <w:sdtPr>
          <w:id w:val="1804421594"/>
          <w:placeholder>
            <w:docPart w:val="34DEC504C7EB4B96BFD532771E2C3D01"/>
          </w:placeholder>
          <w:temporary/>
          <w:showingPlcHdr/>
          <w15:appearance w15:val="hidden"/>
        </w:sdtPr>
        <w:sdtContent>
          <w:r w:rsidR="004C1DA9" w:rsidRPr="004C1DA9">
            <w:rPr>
              <w:lang w:val="zh-CN" w:bidi="zh-CN"/>
            </w:rPr>
            <w:t>数据分析</w:t>
          </w:r>
        </w:sdtContent>
      </w:sdt>
      <w:r w:rsidR="004C1DA9" w:rsidRPr="004C1DA9">
        <w:rPr>
          <w:lang w:val="zh-CN" w:bidi="zh-CN"/>
        </w:rPr>
        <w:tab/>
      </w:r>
      <w:sdt>
        <w:sdtPr>
          <w:id w:val="-1337074130"/>
          <w:placeholder>
            <w:docPart w:val="DE37B4D1FB9B459BA9B4D1A77F66C7B5"/>
          </w:placeholder>
          <w:temporary/>
          <w:showingPlcHdr/>
          <w15:appearance w15:val="hidden"/>
        </w:sdtPr>
        <w:sdtContent>
          <w:r w:rsidR="004C1DA9" w:rsidRPr="004C1DA9">
            <w:rPr>
              <w:lang w:val="zh-CN" w:bidi="zh-CN"/>
            </w:rPr>
            <w:t>沟通能力</w:t>
          </w:r>
        </w:sdtContent>
      </w:sdt>
    </w:p>
    <w:p w14:paraId="60E89558" w14:textId="12AD0544" w:rsidR="004C1DA9" w:rsidRDefault="00000000" w:rsidP="004C1DA9">
      <w:pPr>
        <w:pStyle w:val="afa"/>
      </w:pPr>
      <w:sdt>
        <w:sdtPr>
          <w:id w:val="-260073351"/>
          <w:placeholder>
            <w:docPart w:val="E2718DBF99494C10B864A1ABEC532EA5"/>
          </w:placeholder>
          <w:temporary/>
          <w:showingPlcHdr/>
          <w15:appearance w15:val="hidden"/>
        </w:sdtPr>
        <w:sdtContent>
          <w:r w:rsidR="004C1DA9" w:rsidRPr="0070176A">
            <w:rPr>
              <w:lang w:val="zh-CN" w:bidi="zh-CN"/>
            </w:rPr>
            <w:t>组织能力</w:t>
          </w:r>
        </w:sdtContent>
      </w:sdt>
      <w:r w:rsidR="004C1DA9">
        <w:rPr>
          <w:lang w:val="zh-CN" w:bidi="zh-CN"/>
        </w:rPr>
        <w:tab/>
      </w:r>
      <w:sdt>
        <w:sdtPr>
          <w:id w:val="2010485649"/>
          <w:placeholder>
            <w:docPart w:val="378CE0D4ECEE41269A38A7C669D693B5"/>
          </w:placeholder>
          <w:temporary/>
          <w:showingPlcHdr/>
          <w15:appearance w15:val="hidden"/>
        </w:sdtPr>
        <w:sdtContent>
          <w:r w:rsidR="004C1DA9" w:rsidRPr="0070176A">
            <w:rPr>
              <w:lang w:val="zh-CN" w:bidi="zh-CN"/>
            </w:rPr>
            <w:t>问题解决</w:t>
          </w:r>
        </w:sdtContent>
      </w:sdt>
      <w:r w:rsidR="004C1DA9">
        <w:rPr>
          <w:lang w:val="zh-CN" w:bidi="zh-CN"/>
        </w:rPr>
        <w:t xml:space="preserve"> </w:t>
      </w:r>
      <w:r w:rsidR="004C1DA9">
        <w:rPr>
          <w:lang w:val="zh-CN" w:bidi="zh-CN"/>
        </w:rPr>
        <w:tab/>
      </w:r>
      <w:sdt>
        <w:sdtPr>
          <w:id w:val="-275100929"/>
          <w:placeholder>
            <w:docPart w:val="8B1C52424EDA42BE9655FFE7B0D9FDA6"/>
          </w:placeholder>
          <w:temporary/>
          <w:showingPlcHdr/>
          <w15:appearance w15:val="hidden"/>
        </w:sdtPr>
        <w:sdtContent>
          <w:r w:rsidR="004C1DA9" w:rsidRPr="0070176A">
            <w:rPr>
              <w:lang w:val="zh-CN" w:bidi="zh-CN"/>
            </w:rPr>
            <w:t>管理</w:t>
          </w:r>
          <w:r w:rsidR="004C1DA9">
            <w:rPr>
              <w:lang w:val="zh-CN" w:bidi="zh-CN"/>
            </w:rPr>
            <w:t>能力</w:t>
          </w:r>
        </w:sdtContent>
      </w:sdt>
    </w:p>
    <w:bookmarkEnd w:id="0"/>
    <w:p w14:paraId="6C694429" w14:textId="05E593F9" w:rsidR="00340C75" w:rsidRPr="00F5689F" w:rsidRDefault="00340C75" w:rsidP="005E408E"/>
    <w:sectPr w:rsidR="00340C75" w:rsidRPr="00F5689F" w:rsidSect="006C4AE2">
      <w:footerReference w:type="default" r:id="rId10"/>
      <w:pgSz w:w="11906" w:h="16838" w:code="9"/>
      <w:pgMar w:top="864" w:right="1296" w:bottom="288" w:left="1296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81160" w14:textId="77777777" w:rsidR="00221B77" w:rsidRDefault="00221B77" w:rsidP="002F6CB9">
      <w:r>
        <w:separator/>
      </w:r>
    </w:p>
  </w:endnote>
  <w:endnote w:type="continuationSeparator" w:id="0">
    <w:p w14:paraId="0B0A78F0" w14:textId="77777777" w:rsidR="00221B77" w:rsidRDefault="00221B77" w:rsidP="002F6CB9"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4EEAF" w14:textId="7D99CDEE" w:rsidR="00185237" w:rsidRPr="00F7157D" w:rsidRDefault="00185237" w:rsidP="00D649DF">
    <w:pPr>
      <w:tabs>
        <w:tab w:val="left" w:pos="2880"/>
      </w:tabs>
      <w:jc w:val="right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DB5FA" w14:textId="77777777" w:rsidR="00221B77" w:rsidRDefault="00221B77" w:rsidP="002F6CB9">
      <w:r>
        <w:separator/>
      </w:r>
    </w:p>
  </w:footnote>
  <w:footnote w:type="continuationSeparator" w:id="0">
    <w:p w14:paraId="20CEEE94" w14:textId="77777777" w:rsidR="00221B77" w:rsidRDefault="00221B77" w:rsidP="002F6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3FC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4A524AA"/>
    <w:multiLevelType w:val="hybridMultilevel"/>
    <w:tmpl w:val="967A56FA"/>
    <w:lvl w:ilvl="0" w:tplc="04090001">
      <w:start w:val="1"/>
      <w:numFmt w:val="bullet"/>
      <w:lvlText w:val=""/>
      <w:lvlJc w:val="left"/>
      <w:pPr>
        <w:ind w:left="2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1A7F2D0E"/>
    <w:multiLevelType w:val="hybridMultilevel"/>
    <w:tmpl w:val="AE0A559C"/>
    <w:lvl w:ilvl="0" w:tplc="140C81F6">
      <w:start w:val="1"/>
      <w:numFmt w:val="bullet"/>
      <w:pStyle w:val="a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259E5B78"/>
    <w:multiLevelType w:val="hybridMultilevel"/>
    <w:tmpl w:val="05481140"/>
    <w:lvl w:ilvl="0" w:tplc="D16835F2">
      <w:start w:val="1"/>
      <w:numFmt w:val="bullet"/>
      <w:lvlText w:val=""/>
      <w:lvlJc w:val="left"/>
      <w:pPr>
        <w:ind w:left="21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769D3B94"/>
    <w:multiLevelType w:val="multilevel"/>
    <w:tmpl w:val="54F468D6"/>
    <w:lvl w:ilvl="0">
      <w:start w:val="1"/>
      <w:numFmt w:val="bullet"/>
      <w:lvlText w:val=""/>
      <w:lvlJc w:val="left"/>
      <w:pPr>
        <w:ind w:left="216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780F216E"/>
    <w:multiLevelType w:val="multilevel"/>
    <w:tmpl w:val="A216D3C4"/>
    <w:lvl w:ilvl="0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7D810280"/>
    <w:multiLevelType w:val="multilevel"/>
    <w:tmpl w:val="7018AD8C"/>
    <w:lvl w:ilvl="0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 w16cid:durableId="703022874">
    <w:abstractNumId w:val="3"/>
  </w:num>
  <w:num w:numId="2" w16cid:durableId="985668781">
    <w:abstractNumId w:val="5"/>
  </w:num>
  <w:num w:numId="3" w16cid:durableId="293560211">
    <w:abstractNumId w:val="4"/>
  </w:num>
  <w:num w:numId="4" w16cid:durableId="1778602729">
    <w:abstractNumId w:val="1"/>
  </w:num>
  <w:num w:numId="5" w16cid:durableId="1339579845">
    <w:abstractNumId w:val="2"/>
  </w:num>
  <w:num w:numId="6" w16cid:durableId="150492047">
    <w:abstractNumId w:val="6"/>
  </w:num>
  <w:num w:numId="7" w16cid:durableId="1826510002">
    <w:abstractNumId w:val="0"/>
  </w:num>
</w:numbering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83F"/>
    <w:rsid w:val="000041FC"/>
    <w:rsid w:val="00031E11"/>
    <w:rsid w:val="00047507"/>
    <w:rsid w:val="000746AE"/>
    <w:rsid w:val="000A3B87"/>
    <w:rsid w:val="000D2A61"/>
    <w:rsid w:val="000E2956"/>
    <w:rsid w:val="001015E3"/>
    <w:rsid w:val="00101F80"/>
    <w:rsid w:val="00157B6C"/>
    <w:rsid w:val="00185237"/>
    <w:rsid w:val="00212436"/>
    <w:rsid w:val="00221B77"/>
    <w:rsid w:val="0023785C"/>
    <w:rsid w:val="00254C21"/>
    <w:rsid w:val="00256C9B"/>
    <w:rsid w:val="00271A92"/>
    <w:rsid w:val="00292A11"/>
    <w:rsid w:val="002B32CA"/>
    <w:rsid w:val="002C21CC"/>
    <w:rsid w:val="002C378E"/>
    <w:rsid w:val="002F6CB9"/>
    <w:rsid w:val="00303FDC"/>
    <w:rsid w:val="00340C75"/>
    <w:rsid w:val="0036765D"/>
    <w:rsid w:val="00377519"/>
    <w:rsid w:val="00390248"/>
    <w:rsid w:val="003A70F8"/>
    <w:rsid w:val="003B3D1F"/>
    <w:rsid w:val="003E6D64"/>
    <w:rsid w:val="00407F3F"/>
    <w:rsid w:val="00410F37"/>
    <w:rsid w:val="00445E3A"/>
    <w:rsid w:val="0046736A"/>
    <w:rsid w:val="00496677"/>
    <w:rsid w:val="00497CE6"/>
    <w:rsid w:val="004A389E"/>
    <w:rsid w:val="004B0D77"/>
    <w:rsid w:val="004C1DA9"/>
    <w:rsid w:val="004D7316"/>
    <w:rsid w:val="0050310A"/>
    <w:rsid w:val="005342F1"/>
    <w:rsid w:val="005666B9"/>
    <w:rsid w:val="0059022C"/>
    <w:rsid w:val="005A001B"/>
    <w:rsid w:val="005A05E2"/>
    <w:rsid w:val="005A4739"/>
    <w:rsid w:val="005D3B3A"/>
    <w:rsid w:val="005D49CA"/>
    <w:rsid w:val="005E2A9D"/>
    <w:rsid w:val="005E408E"/>
    <w:rsid w:val="00625729"/>
    <w:rsid w:val="0064392B"/>
    <w:rsid w:val="006450C1"/>
    <w:rsid w:val="00647D8C"/>
    <w:rsid w:val="00653945"/>
    <w:rsid w:val="00673037"/>
    <w:rsid w:val="006B3BC2"/>
    <w:rsid w:val="006C4AE2"/>
    <w:rsid w:val="006F4142"/>
    <w:rsid w:val="0070452B"/>
    <w:rsid w:val="00705D7F"/>
    <w:rsid w:val="00732744"/>
    <w:rsid w:val="00740EE4"/>
    <w:rsid w:val="007466F4"/>
    <w:rsid w:val="00785436"/>
    <w:rsid w:val="007A242C"/>
    <w:rsid w:val="007B6AC9"/>
    <w:rsid w:val="007C0CF2"/>
    <w:rsid w:val="007C74B7"/>
    <w:rsid w:val="007D294F"/>
    <w:rsid w:val="007E2782"/>
    <w:rsid w:val="007F4D8C"/>
    <w:rsid w:val="007F6801"/>
    <w:rsid w:val="00817608"/>
    <w:rsid w:val="00817E2C"/>
    <w:rsid w:val="00822F71"/>
    <w:rsid w:val="00851431"/>
    <w:rsid w:val="008539E9"/>
    <w:rsid w:val="0086291E"/>
    <w:rsid w:val="008F5EFB"/>
    <w:rsid w:val="008F64E8"/>
    <w:rsid w:val="009111F2"/>
    <w:rsid w:val="00990AFF"/>
    <w:rsid w:val="00997316"/>
    <w:rsid w:val="009A2009"/>
    <w:rsid w:val="009A6B1E"/>
    <w:rsid w:val="009C09FE"/>
    <w:rsid w:val="009C1962"/>
    <w:rsid w:val="00A635D5"/>
    <w:rsid w:val="00A67C6F"/>
    <w:rsid w:val="00A81573"/>
    <w:rsid w:val="00A82D03"/>
    <w:rsid w:val="00A831EA"/>
    <w:rsid w:val="00AC5648"/>
    <w:rsid w:val="00AD74A8"/>
    <w:rsid w:val="00AE17C6"/>
    <w:rsid w:val="00B16138"/>
    <w:rsid w:val="00B508D6"/>
    <w:rsid w:val="00B62A64"/>
    <w:rsid w:val="00B63E35"/>
    <w:rsid w:val="00B80EE9"/>
    <w:rsid w:val="00BC0E27"/>
    <w:rsid w:val="00BC3C1B"/>
    <w:rsid w:val="00BE32AE"/>
    <w:rsid w:val="00C118C7"/>
    <w:rsid w:val="00C52791"/>
    <w:rsid w:val="00C764ED"/>
    <w:rsid w:val="00C8183F"/>
    <w:rsid w:val="00C83E97"/>
    <w:rsid w:val="00CD5690"/>
    <w:rsid w:val="00CE26DB"/>
    <w:rsid w:val="00CF4208"/>
    <w:rsid w:val="00D103FF"/>
    <w:rsid w:val="00D4213D"/>
    <w:rsid w:val="00D5552B"/>
    <w:rsid w:val="00D62F82"/>
    <w:rsid w:val="00D649DF"/>
    <w:rsid w:val="00D81E79"/>
    <w:rsid w:val="00D87E03"/>
    <w:rsid w:val="00D92D79"/>
    <w:rsid w:val="00DB29DA"/>
    <w:rsid w:val="00E40C3C"/>
    <w:rsid w:val="00E4557E"/>
    <w:rsid w:val="00E6525B"/>
    <w:rsid w:val="00E8269A"/>
    <w:rsid w:val="00E97CB2"/>
    <w:rsid w:val="00EA31B4"/>
    <w:rsid w:val="00EC5870"/>
    <w:rsid w:val="00ED6E70"/>
    <w:rsid w:val="00EE28BB"/>
    <w:rsid w:val="00EF10F2"/>
    <w:rsid w:val="00F31058"/>
    <w:rsid w:val="00F41ACF"/>
    <w:rsid w:val="00F5689F"/>
    <w:rsid w:val="00F62D72"/>
    <w:rsid w:val="00F7064C"/>
    <w:rsid w:val="00F7157D"/>
    <w:rsid w:val="00F95AF2"/>
    <w:rsid w:val="00FA1EEA"/>
    <w:rsid w:val="00FB58C7"/>
    <w:rsid w:val="00FC533E"/>
    <w:rsid w:val="00FC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3DAB2"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宋体" w:hAnsiTheme="minorHAnsi" w:cstheme="minorBidi"/>
        <w:sz w:val="22"/>
        <w:szCs w:val="22"/>
        <w:lang w:val="en-US" w:eastAsia="zh-CN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C5648"/>
    <w:rPr>
      <w:rFonts w:ascii="Microsoft YaHei UI" w:eastAsia="Microsoft YaHei UI" w:hAnsi="Microsoft YaHei UI" w:cs="Arial"/>
      <w:sz w:val="20"/>
      <w:szCs w:val="16"/>
      <w:lang w:bidi="en-US"/>
    </w:rPr>
  </w:style>
  <w:style w:type="paragraph" w:styleId="1">
    <w:name w:val="heading 1"/>
    <w:basedOn w:val="a0"/>
    <w:next w:val="a0"/>
    <w:link w:val="10"/>
    <w:uiPriority w:val="9"/>
    <w:qFormat/>
    <w:rsid w:val="003B3D1F"/>
    <w:pPr>
      <w:spacing w:after="240"/>
      <w:outlineLvl w:val="0"/>
    </w:pPr>
    <w:rPr>
      <w:b/>
      <w:bCs/>
      <w:szCs w:val="40"/>
    </w:rPr>
  </w:style>
  <w:style w:type="paragraph" w:styleId="2">
    <w:name w:val="heading 2"/>
    <w:basedOn w:val="a0"/>
    <w:next w:val="a0"/>
    <w:link w:val="20"/>
    <w:uiPriority w:val="9"/>
    <w:qFormat/>
    <w:rsid w:val="003B3D1F"/>
    <w:pPr>
      <w:outlineLvl w:val="1"/>
    </w:pPr>
    <w:rPr>
      <w:b/>
    </w:rPr>
  </w:style>
  <w:style w:type="paragraph" w:styleId="3">
    <w:name w:val="heading 3"/>
    <w:basedOn w:val="a0"/>
    <w:next w:val="a0"/>
    <w:link w:val="30"/>
    <w:uiPriority w:val="9"/>
    <w:rsid w:val="003B3D1F"/>
    <w:pPr>
      <w:outlineLvl w:val="2"/>
    </w:pPr>
    <w:rPr>
      <w:i/>
    </w:rPr>
  </w:style>
  <w:style w:type="paragraph" w:styleId="4">
    <w:name w:val="heading 4"/>
    <w:aliases w:val="Heading 4 Job Title"/>
    <w:basedOn w:val="a0"/>
    <w:next w:val="a0"/>
    <w:link w:val="40"/>
    <w:uiPriority w:val="9"/>
    <w:semiHidden/>
    <w:qFormat/>
    <w:rsid w:val="00EF10F2"/>
    <w:pPr>
      <w:spacing w:before="99"/>
      <w:outlineLvl w:val="3"/>
    </w:pPr>
    <w:rPr>
      <w:b/>
      <w:bCs/>
      <w:sz w:val="2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uiPriority w:val="1"/>
    <w:semiHidden/>
    <w:qFormat/>
    <w:rsid w:val="00EF10F2"/>
  </w:style>
  <w:style w:type="paragraph" w:styleId="a5">
    <w:name w:val="List Paragraph"/>
    <w:basedOn w:val="a0"/>
    <w:uiPriority w:val="1"/>
    <w:semiHidden/>
    <w:qFormat/>
  </w:style>
  <w:style w:type="paragraph" w:customStyle="1" w:styleId="a6">
    <w:name w:val="表格段落"/>
    <w:basedOn w:val="a0"/>
    <w:uiPriority w:val="1"/>
    <w:semiHidden/>
    <w:qFormat/>
  </w:style>
  <w:style w:type="character" w:customStyle="1" w:styleId="10">
    <w:name w:val="标题 1 字符"/>
    <w:basedOn w:val="a1"/>
    <w:link w:val="1"/>
    <w:uiPriority w:val="9"/>
    <w:rsid w:val="003B3D1F"/>
    <w:rPr>
      <w:rFonts w:ascii="Microsoft YaHei UI" w:eastAsia="Microsoft YaHei UI" w:hAnsi="Microsoft YaHei UI" w:cs="Arial"/>
      <w:b/>
      <w:bCs/>
      <w:sz w:val="20"/>
      <w:szCs w:val="40"/>
      <w:lang w:bidi="en-US"/>
    </w:rPr>
  </w:style>
  <w:style w:type="character" w:customStyle="1" w:styleId="20">
    <w:name w:val="标题 2 字符"/>
    <w:basedOn w:val="a1"/>
    <w:link w:val="2"/>
    <w:uiPriority w:val="9"/>
    <w:rsid w:val="003B3D1F"/>
    <w:rPr>
      <w:rFonts w:ascii="Microsoft YaHei UI" w:eastAsia="Microsoft YaHei UI" w:hAnsi="Microsoft YaHei UI" w:cs="Arial"/>
      <w:b/>
      <w:sz w:val="20"/>
      <w:szCs w:val="16"/>
      <w:lang w:bidi="en-US"/>
    </w:rPr>
  </w:style>
  <w:style w:type="character" w:customStyle="1" w:styleId="30">
    <w:name w:val="标题 3 字符"/>
    <w:basedOn w:val="a1"/>
    <w:link w:val="3"/>
    <w:uiPriority w:val="9"/>
    <w:rsid w:val="003B3D1F"/>
    <w:rPr>
      <w:rFonts w:ascii="Microsoft YaHei UI" w:eastAsia="Microsoft YaHei UI" w:hAnsi="Microsoft YaHei UI" w:cs="Arial"/>
      <w:i/>
      <w:sz w:val="20"/>
      <w:szCs w:val="16"/>
      <w:lang w:bidi="en-US"/>
    </w:rPr>
  </w:style>
  <w:style w:type="character" w:customStyle="1" w:styleId="40">
    <w:name w:val="标题 4 字符"/>
    <w:aliases w:val="Heading 4 Job Title 字符"/>
    <w:basedOn w:val="a1"/>
    <w:link w:val="4"/>
    <w:uiPriority w:val="9"/>
    <w:semiHidden/>
    <w:rsid w:val="00A82D03"/>
    <w:rPr>
      <w:rFonts w:ascii="Arial Nova" w:eastAsia="Arial" w:hAnsi="Arial Nova" w:cs="Arial"/>
      <w:b/>
      <w:bCs/>
      <w:color w:val="231F20"/>
      <w:sz w:val="23"/>
      <w:szCs w:val="16"/>
      <w:lang w:bidi="en-US"/>
    </w:rPr>
  </w:style>
  <w:style w:type="paragraph" w:customStyle="1" w:styleId="a">
    <w:name w:val="项目符号技能"/>
    <w:basedOn w:val="a0"/>
    <w:semiHidden/>
    <w:qFormat/>
    <w:rsid w:val="00F62D72"/>
    <w:pPr>
      <w:numPr>
        <w:numId w:val="5"/>
      </w:numPr>
      <w:pBdr>
        <w:top w:val="single" w:sz="4" w:space="1" w:color="auto"/>
        <w:bottom w:val="single" w:sz="4" w:space="1" w:color="auto"/>
      </w:pBdr>
      <w:tabs>
        <w:tab w:val="left" w:pos="720"/>
        <w:tab w:val="left" w:pos="4230"/>
        <w:tab w:val="left" w:pos="7380"/>
      </w:tabs>
    </w:pPr>
    <w:rPr>
      <w:szCs w:val="18"/>
    </w:rPr>
  </w:style>
  <w:style w:type="paragraph" w:styleId="a7">
    <w:name w:val="Title"/>
    <w:basedOn w:val="a0"/>
    <w:next w:val="a0"/>
    <w:link w:val="a8"/>
    <w:uiPriority w:val="10"/>
    <w:qFormat/>
    <w:rsid w:val="003B3D1F"/>
    <w:pPr>
      <w:tabs>
        <w:tab w:val="left" w:pos="720"/>
      </w:tabs>
      <w:spacing w:line="168" w:lineRule="auto"/>
      <w:outlineLvl w:val="0"/>
    </w:pPr>
    <w:rPr>
      <w:b/>
      <w:color w:val="000000" w:themeColor="text1"/>
      <w:spacing w:val="80"/>
      <w:sz w:val="80"/>
      <w:szCs w:val="80"/>
    </w:rPr>
  </w:style>
  <w:style w:type="character" w:customStyle="1" w:styleId="a8">
    <w:name w:val="标题 字符"/>
    <w:basedOn w:val="a1"/>
    <w:link w:val="a7"/>
    <w:uiPriority w:val="10"/>
    <w:rsid w:val="003B3D1F"/>
    <w:rPr>
      <w:rFonts w:ascii="Microsoft YaHei UI" w:eastAsia="Microsoft YaHei UI" w:hAnsi="Microsoft YaHei UI" w:cs="Arial"/>
      <w:b/>
      <w:color w:val="000000" w:themeColor="text1"/>
      <w:spacing w:val="80"/>
      <w:sz w:val="80"/>
      <w:szCs w:val="80"/>
      <w:lang w:bidi="en-US"/>
    </w:rPr>
  </w:style>
  <w:style w:type="character" w:customStyle="1" w:styleId="a9">
    <w:name w:val="斜体工作地点"/>
    <w:basedOn w:val="a1"/>
    <w:uiPriority w:val="1"/>
    <w:semiHidden/>
    <w:qFormat/>
    <w:rsid w:val="00EF10F2"/>
    <w:rPr>
      <w:i/>
      <w:iCs/>
    </w:rPr>
  </w:style>
  <w:style w:type="character" w:customStyle="1" w:styleId="aa">
    <w:name w:val="斜体工作"/>
    <w:basedOn w:val="a1"/>
    <w:uiPriority w:val="1"/>
    <w:semiHidden/>
    <w:qFormat/>
    <w:rsid w:val="00EF10F2"/>
    <w:rPr>
      <w:i/>
      <w:iCs/>
    </w:rPr>
  </w:style>
  <w:style w:type="paragraph" w:customStyle="1" w:styleId="11">
    <w:name w:val="正文1"/>
    <w:basedOn w:val="a0"/>
    <w:uiPriority w:val="99"/>
    <w:semiHidden/>
    <w:rsid w:val="00EF10F2"/>
    <w:pPr>
      <w:widowControl/>
      <w:adjustRightInd w:val="0"/>
      <w:spacing w:before="43" w:line="200" w:lineRule="atLeast"/>
      <w:textAlignment w:val="center"/>
    </w:pPr>
    <w:rPr>
      <w:rFonts w:eastAsiaTheme="minorHAnsi"/>
      <w:color w:val="000000"/>
      <w:lang w:bidi="ar-SA"/>
    </w:rPr>
  </w:style>
  <w:style w:type="paragraph" w:customStyle="1" w:styleId="ab">
    <w:name w:val="正文斜体"/>
    <w:basedOn w:val="11"/>
    <w:uiPriority w:val="99"/>
    <w:semiHidden/>
    <w:rsid w:val="00EF10F2"/>
    <w:pPr>
      <w:ind w:left="180" w:hanging="180"/>
    </w:pPr>
  </w:style>
  <w:style w:type="paragraph" w:styleId="ac">
    <w:name w:val="Subtitle"/>
    <w:basedOn w:val="a0"/>
    <w:next w:val="a0"/>
    <w:link w:val="ad"/>
    <w:uiPriority w:val="11"/>
    <w:qFormat/>
    <w:rsid w:val="003B3D1F"/>
    <w:pPr>
      <w:outlineLvl w:val="1"/>
    </w:pPr>
    <w:rPr>
      <w:b/>
      <w:caps/>
      <w:spacing w:val="20"/>
      <w:sz w:val="24"/>
    </w:rPr>
  </w:style>
  <w:style w:type="character" w:customStyle="1" w:styleId="ad">
    <w:name w:val="副标题 字符"/>
    <w:basedOn w:val="a1"/>
    <w:link w:val="ac"/>
    <w:uiPriority w:val="11"/>
    <w:rsid w:val="003B3D1F"/>
    <w:rPr>
      <w:rFonts w:ascii="Microsoft YaHei UI" w:eastAsia="Microsoft YaHei UI" w:hAnsi="Microsoft YaHei UI" w:cs="Arial"/>
      <w:b/>
      <w:caps/>
      <w:spacing w:val="20"/>
      <w:sz w:val="24"/>
      <w:szCs w:val="16"/>
      <w:lang w:bidi="en-US"/>
    </w:rPr>
  </w:style>
  <w:style w:type="character" w:styleId="ae">
    <w:name w:val="Placeholder Text"/>
    <w:basedOn w:val="a1"/>
    <w:uiPriority w:val="99"/>
    <w:semiHidden/>
    <w:rsid w:val="00F5689F"/>
    <w:rPr>
      <w:color w:val="808080"/>
    </w:rPr>
  </w:style>
  <w:style w:type="table" w:styleId="af">
    <w:name w:val="Table Grid"/>
    <w:basedOn w:val="a2"/>
    <w:uiPriority w:val="39"/>
    <w:rsid w:val="00F56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未处理的提及 1"/>
    <w:basedOn w:val="a1"/>
    <w:uiPriority w:val="99"/>
    <w:semiHidden/>
    <w:unhideWhenUsed/>
    <w:rsid w:val="00F5689F"/>
    <w:rPr>
      <w:color w:val="605E5C"/>
      <w:shd w:val="clear" w:color="auto" w:fill="E1DFDD"/>
    </w:rPr>
  </w:style>
  <w:style w:type="paragraph" w:styleId="af0">
    <w:name w:val="header"/>
    <w:basedOn w:val="a0"/>
    <w:link w:val="af1"/>
    <w:uiPriority w:val="99"/>
    <w:semiHidden/>
    <w:rsid w:val="002F6CB9"/>
    <w:pPr>
      <w:tabs>
        <w:tab w:val="center" w:pos="4680"/>
        <w:tab w:val="right" w:pos="9360"/>
      </w:tabs>
    </w:pPr>
  </w:style>
  <w:style w:type="character" w:customStyle="1" w:styleId="af1">
    <w:name w:val="页眉 字符"/>
    <w:basedOn w:val="a1"/>
    <w:link w:val="af0"/>
    <w:uiPriority w:val="99"/>
    <w:semiHidden/>
    <w:rsid w:val="00BC0E27"/>
    <w:rPr>
      <w:rFonts w:eastAsia="Arial" w:cs="Arial"/>
      <w:sz w:val="18"/>
      <w:szCs w:val="16"/>
      <w:lang w:bidi="en-US"/>
    </w:rPr>
  </w:style>
  <w:style w:type="paragraph" w:styleId="af2">
    <w:name w:val="footer"/>
    <w:basedOn w:val="a0"/>
    <w:link w:val="af3"/>
    <w:uiPriority w:val="99"/>
    <w:semiHidden/>
    <w:rsid w:val="002F6CB9"/>
    <w:pPr>
      <w:tabs>
        <w:tab w:val="center" w:pos="4680"/>
        <w:tab w:val="right" w:pos="9360"/>
      </w:tabs>
    </w:pPr>
  </w:style>
  <w:style w:type="character" w:customStyle="1" w:styleId="af3">
    <w:name w:val="页脚 字符"/>
    <w:basedOn w:val="a1"/>
    <w:link w:val="af2"/>
    <w:uiPriority w:val="99"/>
    <w:semiHidden/>
    <w:rsid w:val="00BC0E27"/>
    <w:rPr>
      <w:rFonts w:eastAsia="Arial" w:cs="Arial"/>
      <w:sz w:val="18"/>
      <w:szCs w:val="16"/>
      <w:lang w:bidi="en-US"/>
    </w:rPr>
  </w:style>
  <w:style w:type="paragraph" w:styleId="af4">
    <w:name w:val="Balloon Text"/>
    <w:basedOn w:val="a0"/>
    <w:link w:val="af5"/>
    <w:uiPriority w:val="99"/>
    <w:semiHidden/>
    <w:unhideWhenUsed/>
    <w:rsid w:val="005A05E2"/>
    <w:rPr>
      <w:rFonts w:ascii="Segoe UI" w:hAnsi="Segoe UI" w:cs="Segoe UI"/>
      <w:szCs w:val="18"/>
    </w:rPr>
  </w:style>
  <w:style w:type="character" w:customStyle="1" w:styleId="af5">
    <w:name w:val="批注框文本 字符"/>
    <w:basedOn w:val="a1"/>
    <w:link w:val="af4"/>
    <w:uiPriority w:val="99"/>
    <w:semiHidden/>
    <w:rsid w:val="005A05E2"/>
    <w:rPr>
      <w:rFonts w:ascii="Segoe UI" w:eastAsia="Arial" w:hAnsi="Segoe UI" w:cs="Segoe UI"/>
      <w:color w:val="231F20"/>
      <w:sz w:val="18"/>
      <w:szCs w:val="18"/>
      <w:lang w:bidi="en-US"/>
    </w:rPr>
  </w:style>
  <w:style w:type="paragraph" w:styleId="af6">
    <w:name w:val="Salutation"/>
    <w:basedOn w:val="a0"/>
    <w:next w:val="a0"/>
    <w:link w:val="af7"/>
    <w:uiPriority w:val="4"/>
    <w:semiHidden/>
    <w:unhideWhenUsed/>
    <w:qFormat/>
    <w:rsid w:val="00390248"/>
  </w:style>
  <w:style w:type="character" w:customStyle="1" w:styleId="af7">
    <w:name w:val="称呼 字符"/>
    <w:basedOn w:val="a1"/>
    <w:link w:val="af6"/>
    <w:uiPriority w:val="4"/>
    <w:semiHidden/>
    <w:rsid w:val="00390248"/>
    <w:rPr>
      <w:rFonts w:eastAsia="Arial" w:cs="Arial"/>
      <w:sz w:val="20"/>
      <w:szCs w:val="16"/>
      <w:lang w:bidi="en-US"/>
    </w:rPr>
  </w:style>
  <w:style w:type="character" w:customStyle="1" w:styleId="af8">
    <w:name w:val="斜体"/>
    <w:uiPriority w:val="1"/>
    <w:qFormat/>
    <w:rsid w:val="003B3D1F"/>
    <w:rPr>
      <w:rFonts w:ascii="Microsoft YaHei UI" w:eastAsia="Microsoft YaHei UI" w:hAnsi="Microsoft YaHei UI"/>
      <w:b/>
      <w:i/>
    </w:rPr>
  </w:style>
  <w:style w:type="character" w:customStyle="1" w:styleId="af9">
    <w:name w:val="不加粗"/>
    <w:uiPriority w:val="1"/>
    <w:qFormat/>
    <w:rsid w:val="003B3D1F"/>
    <w:rPr>
      <w:rFonts w:ascii="Microsoft YaHei UI" w:eastAsia="Microsoft YaHei UI" w:hAnsi="Microsoft YaHei UI"/>
      <w:b/>
      <w:i w:val="0"/>
    </w:rPr>
  </w:style>
  <w:style w:type="paragraph" w:customStyle="1" w:styleId="afa">
    <w:name w:val="技能"/>
    <w:basedOn w:val="a0"/>
    <w:qFormat/>
    <w:rsid w:val="003B3D1F"/>
    <w:pPr>
      <w:tabs>
        <w:tab w:val="left" w:pos="720"/>
        <w:tab w:val="left" w:pos="4320"/>
        <w:tab w:val="left" w:pos="7920"/>
      </w:tabs>
      <w:ind w:right="-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/word/footnotes.xml" Id="rId8" /><Relationship Type="http://schemas.openxmlformats.org/officeDocument/2006/relationships/theme" Target="/word/theme/theme11.xml" Id="rId13" /><Relationship Type="http://schemas.openxmlformats.org/officeDocument/2006/relationships/customXml" Target="/customXml/item3.xml" Id="rId3" /><Relationship Type="http://schemas.openxmlformats.org/officeDocument/2006/relationships/webSettings" Target="/word/webSettings.xml" Id="rId7" /><Relationship Type="http://schemas.openxmlformats.org/officeDocument/2006/relationships/glossaryDocument" Target="/word/glossary/document.xml" Id="rId12" /><Relationship Type="http://schemas.openxmlformats.org/officeDocument/2006/relationships/customXml" Target="/customXml/item22.xml" Id="rId2" /><Relationship Type="http://schemas.openxmlformats.org/officeDocument/2006/relationships/customXml" Target="/customXml/item13.xml" Id="rId1" /><Relationship Type="http://schemas.openxmlformats.org/officeDocument/2006/relationships/settings" Target="/word/settings2.xml" Id="rId6" /><Relationship Type="http://schemas.openxmlformats.org/officeDocument/2006/relationships/fontTable" Target="/word/fontTable2.xml" Id="rId11" /><Relationship Type="http://schemas.openxmlformats.org/officeDocument/2006/relationships/styles" Target="/word/styles2.xml" Id="rId5" /><Relationship Type="http://schemas.openxmlformats.org/officeDocument/2006/relationships/footer" Target="/word/footer11.xml" Id="rId10" /><Relationship Type="http://schemas.openxmlformats.org/officeDocument/2006/relationships/numbering" Target="/word/numbering.xml" Id="rId4" /><Relationship Type="http://schemas.openxmlformats.org/officeDocument/2006/relationships/endnotes" Target="/word/endnotes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2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DD07FA3C2BA4832AA80E52CBE1F09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F747A-3E1F-4EF0-ABBB-AEBBFA9330D7}"/>
      </w:docPartPr>
      <w:docPartBody>
        <w:p w:rsidR="00CB12FE" w:rsidRDefault="007E63B4" w:rsidP="007E63B4">
          <w:pPr>
            <w:pStyle w:val="9DD07FA3C2BA4832AA80E52CBE1F09C71"/>
          </w:pPr>
          <w:r w:rsidRPr="00031E11">
            <w:rPr>
              <w:lang w:val="zh-CN" w:bidi="zh-CN"/>
            </w:rPr>
            <w:t>Chanchal</w:t>
          </w:r>
          <w:r>
            <w:rPr>
              <w:lang w:val="zh-CN" w:bidi="zh-CN"/>
            </w:rPr>
            <w:t xml:space="preserve"> </w:t>
          </w:r>
          <w:r w:rsidRPr="00031E11">
            <w:rPr>
              <w:lang w:val="zh-CN" w:bidi="zh-CN"/>
            </w:rPr>
            <w:t>Sharma</w:t>
          </w:r>
        </w:p>
      </w:docPartBody>
    </w:docPart>
    <w:docPart>
      <w:docPartPr>
        <w:name w:val="390AB3A76C494C5FAF0B52B031887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207DE-D876-40F1-8159-A40D06D9700A}"/>
      </w:docPartPr>
      <w:docPartBody>
        <w:p w:rsidR="00CB12FE" w:rsidRDefault="007E63B4" w:rsidP="007E63B4">
          <w:pPr>
            <w:pStyle w:val="390AB3A76C494C5FAF0B52B031887DDC2"/>
          </w:pPr>
          <w:r w:rsidRPr="004C1DA9">
            <w:rPr>
              <w:lang w:val="zh-CN" w:bidi="zh-CN"/>
            </w:rPr>
            <w:t>办公室主任</w:t>
          </w:r>
        </w:p>
      </w:docPartBody>
    </w:docPart>
    <w:docPart>
      <w:docPartPr>
        <w:name w:val="B886E996F4574AF2A76B48DF0650B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750612-F105-4B6B-9A28-EC31DB06B8E6}"/>
      </w:docPartPr>
      <w:docPartBody>
        <w:p w:rsidR="00CB12FE" w:rsidRDefault="007E63B4" w:rsidP="007E63B4">
          <w:pPr>
            <w:pStyle w:val="B886E996F4574AF2A76B48DF0650BAE12"/>
          </w:pPr>
          <w:r w:rsidRPr="004C1DA9">
            <w:rPr>
              <w:lang w:val="zh-CN" w:bidi="zh-CN"/>
            </w:rPr>
            <w:t>工作经验</w:t>
          </w:r>
        </w:p>
      </w:docPartBody>
    </w:docPart>
    <w:docPart>
      <w:docPartPr>
        <w:name w:val="5F4F877E769A49E4BD54EE7A4E3BC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DC4DD-107E-4789-9CA1-CEBF72067B23}"/>
      </w:docPartPr>
      <w:docPartBody>
        <w:p w:rsidR="00CB12FE" w:rsidRDefault="007E63B4" w:rsidP="007E63B4">
          <w:pPr>
            <w:pStyle w:val="5F4F877E769A49E4BD54EE7A4E3BC3992"/>
          </w:pPr>
          <w:r w:rsidRPr="0070176A">
            <w:rPr>
              <w:lang w:val="zh-CN" w:bidi="zh-CN"/>
            </w:rPr>
            <w:t>1 月 20 日</w:t>
          </w:r>
          <w:r>
            <w:rPr>
              <w:lang w:val="zh-CN" w:bidi="zh-CN"/>
            </w:rPr>
            <w:t>xx</w:t>
          </w:r>
          <w:r w:rsidRPr="0070176A">
            <w:rPr>
              <w:lang w:val="zh-CN" w:bidi="zh-CN"/>
            </w:rPr>
            <w:t xml:space="preserve"> - 当前</w:t>
          </w:r>
        </w:p>
      </w:docPartBody>
    </w:docPart>
    <w:docPart>
      <w:docPartPr>
        <w:name w:val="0E7D41DC02C549A19185E7D7343A4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DF164-E133-4B6B-8994-0AB137192E25}"/>
      </w:docPartPr>
      <w:docPartBody>
        <w:p w:rsidR="00CB12FE" w:rsidRDefault="007E63B4" w:rsidP="007E63B4">
          <w:pPr>
            <w:pStyle w:val="0E7D41DC02C549A19185E7D7343A465F2"/>
          </w:pPr>
          <w:r w:rsidRPr="004C1DA9">
            <w:rPr>
              <w:lang w:val="zh-CN" w:bidi="zh-CN"/>
            </w:rPr>
            <w:t>办公室主任</w:t>
          </w:r>
        </w:p>
      </w:docPartBody>
    </w:docPart>
    <w:docPart>
      <w:docPartPr>
        <w:name w:val="C41A63D3529E444783009EC1E03AE8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D1958E-D019-4CFE-8878-2AB433833149}"/>
      </w:docPartPr>
      <w:docPartBody>
        <w:p w:rsidR="00CB12FE" w:rsidRDefault="007E63B4" w:rsidP="007E63B4">
          <w:pPr>
            <w:pStyle w:val="C41A63D3529E444783009EC1E03AE8ED2"/>
          </w:pPr>
          <w:r w:rsidRPr="004C1DA9">
            <w:rPr>
              <w:rStyle w:val="a6"/>
              <w:lang w:val="zh-CN" w:bidi="zh-CN"/>
            </w:rPr>
            <w:t>电话公司</w:t>
          </w:r>
        </w:p>
      </w:docPartBody>
    </w:docPart>
    <w:docPart>
      <w:docPartPr>
        <w:name w:val="79A7985D723449FDB7A4E0190EB76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2ABC2-0BB5-49B6-8B86-F0638756C0DC}"/>
      </w:docPartPr>
      <w:docPartBody>
        <w:p w:rsidR="00CB12FE" w:rsidRDefault="007E63B4" w:rsidP="007E63B4">
          <w:pPr>
            <w:pStyle w:val="79A7985D723449FDB7A4E0190EB762142"/>
          </w:pPr>
          <w:r w:rsidRPr="0070176A">
            <w:rPr>
              <w:lang w:val="zh-CN" w:bidi="zh-CN"/>
            </w:rPr>
            <w:t>概述你的关键职责和成就。根据需要，使用特定工作说明中找到的语言和词汇。简明扼要，目标提供 3 至 5 个</w:t>
          </w:r>
          <w:r>
            <w:rPr>
              <w:lang w:val="zh-CN" w:bidi="zh-CN"/>
            </w:rPr>
            <w:t xml:space="preserve"> </w:t>
          </w:r>
          <w:r w:rsidRPr="0070176A">
            <w:rPr>
              <w:lang w:val="zh-CN" w:bidi="zh-CN"/>
            </w:rPr>
            <w:t>关键领域。</w:t>
          </w:r>
        </w:p>
      </w:docPartBody>
    </w:docPart>
    <w:docPart>
      <w:docPartPr>
        <w:name w:val="368655D8916048BB87C2F8BC1770AD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0E023-3B29-4B7C-A432-83B1042D1457}"/>
      </w:docPartPr>
      <w:docPartBody>
        <w:p w:rsidR="00CB12FE" w:rsidRDefault="007E63B4" w:rsidP="007E63B4">
          <w:pPr>
            <w:pStyle w:val="368655D8916048BB87C2F8BC1770ADAA2"/>
          </w:pPr>
          <w:r w:rsidRPr="0070176A">
            <w:rPr>
              <w:lang w:val="zh-CN" w:bidi="zh-CN"/>
            </w:rPr>
            <w:t>3 月 20 日</w:t>
          </w:r>
          <w:r>
            <w:rPr>
              <w:lang w:val="zh-CN" w:bidi="zh-CN"/>
            </w:rPr>
            <w:t>xx</w:t>
          </w:r>
          <w:r w:rsidRPr="0070176A">
            <w:rPr>
              <w:lang w:val="zh-CN" w:bidi="zh-CN"/>
            </w:rPr>
            <w:t xml:space="preserve"> – 12 月 20 日</w:t>
          </w:r>
          <w:r>
            <w:rPr>
              <w:lang w:val="zh-CN" w:bidi="zh-CN"/>
            </w:rPr>
            <w:t xml:space="preserve"> xx</w:t>
          </w:r>
        </w:p>
      </w:docPartBody>
    </w:docPart>
    <w:docPart>
      <w:docPartPr>
        <w:name w:val="B6C34BA8E2404AA98B9909E8A1D278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4B70-0B2C-42C2-A219-60F7BA710944}"/>
      </w:docPartPr>
      <w:docPartBody>
        <w:p w:rsidR="00CB12FE" w:rsidRDefault="007E63B4" w:rsidP="007E63B4">
          <w:pPr>
            <w:pStyle w:val="B6C34BA8E2404AA98B9909E8A1D278FC2"/>
          </w:pPr>
          <w:r w:rsidRPr="004C1DA9">
            <w:rPr>
              <w:lang w:val="zh-CN" w:bidi="zh-CN"/>
            </w:rPr>
            <w:t>办公室主任</w:t>
          </w:r>
        </w:p>
      </w:docPartBody>
    </w:docPart>
    <w:docPart>
      <w:docPartPr>
        <w:name w:val="CD830153C6944FB2828E814542AB2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FD9B5-CE94-433D-9E3A-4ADC665A2258}"/>
      </w:docPartPr>
      <w:docPartBody>
        <w:p w:rsidR="00CB12FE" w:rsidRDefault="007E63B4" w:rsidP="007E63B4">
          <w:pPr>
            <w:pStyle w:val="CD830153C6944FB2828E814542AB2EEF2"/>
          </w:pPr>
          <w:r w:rsidRPr="004C1DA9">
            <w:rPr>
              <w:rStyle w:val="a6"/>
              <w:lang w:val="zh-CN" w:bidi="zh-CN"/>
            </w:rPr>
            <w:t>Nod Publishing</w:t>
          </w:r>
        </w:p>
      </w:docPartBody>
    </w:docPart>
    <w:docPart>
      <w:docPartPr>
        <w:name w:val="BE545EDABAAA4135814C2A0FCC7422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9D63F-24EB-40B2-8E72-8797B06D5289}"/>
      </w:docPartPr>
      <w:docPartBody>
        <w:p w:rsidR="00CB12FE" w:rsidRDefault="007E63B4" w:rsidP="007E63B4">
          <w:pPr>
            <w:pStyle w:val="BE545EDABAAA4135814C2A0FCC7422352"/>
          </w:pPr>
          <w:r w:rsidRPr="0070176A">
            <w:rPr>
              <w:lang w:val="zh-CN" w:bidi="zh-CN"/>
            </w:rPr>
            <w:t>概述你的关键职责和成就。再次强调，次利用任何机会使用工作说明中找到的词汇。简要说明。</w:t>
          </w:r>
        </w:p>
      </w:docPartBody>
    </w:docPart>
    <w:docPart>
      <w:docPartPr>
        <w:name w:val="A6E30A6005D94790B00C5425A38E9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518B7-E004-45BD-833E-7ECA8C3E00E7}"/>
      </w:docPartPr>
      <w:docPartBody>
        <w:p w:rsidR="00CB12FE" w:rsidRDefault="007E63B4" w:rsidP="007E63B4">
          <w:pPr>
            <w:pStyle w:val="A6E30A6005D94790B00C5425A38E9B082"/>
          </w:pPr>
          <w:r w:rsidRPr="0070176A">
            <w:rPr>
              <w:lang w:val="zh-CN" w:bidi="zh-CN"/>
            </w:rPr>
            <w:t>8 月 20 日</w:t>
          </w:r>
          <w:r>
            <w:rPr>
              <w:lang w:val="zh-CN" w:bidi="zh-CN"/>
            </w:rPr>
            <w:t>xx</w:t>
          </w:r>
          <w:r w:rsidRPr="0070176A">
            <w:rPr>
              <w:lang w:val="zh-CN" w:bidi="zh-CN"/>
            </w:rPr>
            <w:t xml:space="preserve"> – 3 月 20 日</w:t>
          </w:r>
          <w:r>
            <w:rPr>
              <w:lang w:val="zh-CN" w:bidi="zh-CN"/>
            </w:rPr>
            <w:t>xx</w:t>
          </w:r>
        </w:p>
      </w:docPartBody>
    </w:docPart>
    <w:docPart>
      <w:docPartPr>
        <w:name w:val="416739DF4DCD44188523BA941B56CB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1064B2-C8EE-4A41-9571-3708B7BEB84D}"/>
      </w:docPartPr>
      <w:docPartBody>
        <w:p w:rsidR="00CB12FE" w:rsidRDefault="007E63B4" w:rsidP="007E63B4">
          <w:pPr>
            <w:pStyle w:val="416739DF4DCD44188523BA941B56CB022"/>
          </w:pPr>
          <w:r w:rsidRPr="004C1DA9">
            <w:rPr>
              <w:lang w:val="zh-CN" w:bidi="zh-CN"/>
            </w:rPr>
            <w:t>办公室主任</w:t>
          </w:r>
        </w:p>
      </w:docPartBody>
    </w:docPart>
    <w:docPart>
      <w:docPartPr>
        <w:name w:val="41C3B75879FA43F684B96DC107A3C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1161D8-08FA-4067-8843-100F209F9CC1}"/>
      </w:docPartPr>
      <w:docPartBody>
        <w:p w:rsidR="00CB12FE" w:rsidRDefault="007E63B4" w:rsidP="007E63B4">
          <w:pPr>
            <w:pStyle w:val="41C3B75879FA43F684B96DC107A3C7D42"/>
          </w:pPr>
          <w:r w:rsidRPr="004C1DA9">
            <w:rPr>
              <w:rStyle w:val="a6"/>
              <w:lang w:val="zh-CN" w:bidi="zh-CN"/>
            </w:rPr>
            <w:t>Southridge Video</w:t>
          </w:r>
        </w:p>
      </w:docPartBody>
    </w:docPart>
    <w:docPart>
      <w:docPartPr>
        <w:name w:val="62915F0A2DF147DB80861C1844A8C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94E779-BBFB-4C3D-B7F2-94EC3160D372}"/>
      </w:docPartPr>
      <w:docPartBody>
        <w:p w:rsidR="00CB12FE" w:rsidRDefault="007E63B4" w:rsidP="007E63B4">
          <w:pPr>
            <w:pStyle w:val="62915F0A2DF147DB80861C1844A8C5B62"/>
          </w:pPr>
          <w:r w:rsidRPr="0070176A">
            <w:rPr>
              <w:lang w:val="zh-CN" w:bidi="zh-CN"/>
            </w:rPr>
            <w:t>概述你的关键职责和成就。再次强调，利用任何机会使用工作说明中找到的词汇。简明扼要，目标提供 3 至 5 个关键领域。</w:t>
          </w:r>
        </w:p>
      </w:docPartBody>
    </w:docPart>
    <w:docPart>
      <w:docPartPr>
        <w:name w:val="7EFC7A3E55F549D4B6FEA0226BF6E9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76BDA0-3739-4DCD-BD37-96314283CCED}"/>
      </w:docPartPr>
      <w:docPartBody>
        <w:p w:rsidR="00CB12FE" w:rsidRDefault="007E63B4" w:rsidP="007E63B4">
          <w:pPr>
            <w:pStyle w:val="7EFC7A3E55F549D4B6FEA0226BF6E96D2"/>
          </w:pPr>
          <w:r w:rsidRPr="004C1DA9">
            <w:rPr>
              <w:lang w:val="zh-CN" w:bidi="zh-CN"/>
            </w:rPr>
            <w:t>教育背景</w:t>
          </w:r>
        </w:p>
      </w:docPartBody>
    </w:docPart>
    <w:docPart>
      <w:docPartPr>
        <w:name w:val="9FF5BECE5B4A496B87AD73482A14B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C0C54D-31B7-4DBF-9467-440E65C838D4}"/>
      </w:docPartPr>
      <w:docPartBody>
        <w:p w:rsidR="00CB12FE" w:rsidRDefault="007E63B4" w:rsidP="007E63B4">
          <w:pPr>
            <w:pStyle w:val="9FF5BECE5B4A496B87AD73482A14B39A2"/>
          </w:pPr>
          <w:r w:rsidRPr="0070176A">
            <w:rPr>
              <w:lang w:val="zh-CN" w:bidi="zh-CN"/>
            </w:rPr>
            <w:t>9 月 20 日</w:t>
          </w:r>
          <w:r>
            <w:rPr>
              <w:lang w:val="zh-CN" w:bidi="zh-CN"/>
            </w:rPr>
            <w:t>xx</w:t>
          </w:r>
          <w:r w:rsidRPr="0070176A">
            <w:rPr>
              <w:lang w:val="zh-CN" w:bidi="zh-CN"/>
            </w:rPr>
            <w:t xml:space="preserve"> - 5 月 20日</w:t>
          </w:r>
          <w:r>
            <w:rPr>
              <w:lang w:val="zh-CN" w:bidi="zh-CN"/>
            </w:rPr>
            <w:t>xx</w:t>
          </w:r>
        </w:p>
      </w:docPartBody>
    </w:docPart>
    <w:docPart>
      <w:docPartPr>
        <w:name w:val="B65F4814226046088E500C94E6002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2ADAA4-C3B2-4CBE-B371-1E3D184B3E75}"/>
      </w:docPartPr>
      <w:docPartBody>
        <w:p w:rsidR="00CB12FE" w:rsidRDefault="007E63B4" w:rsidP="007E63B4">
          <w:pPr>
            <w:pStyle w:val="B65F4814226046088E500C94E60024CD2"/>
          </w:pPr>
          <w:r w:rsidRPr="004C1DA9">
            <w:rPr>
              <w:lang w:val="zh-CN" w:bidi="zh-CN"/>
            </w:rPr>
            <w:t>关联度，</w:t>
          </w:r>
        </w:p>
      </w:docPartBody>
    </w:docPart>
    <w:docPart>
      <w:docPartPr>
        <w:name w:val="43C18B9F5203461E824CB15060FB54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94C37D-2AF0-46DC-AEE9-FAF47498DFAE}"/>
      </w:docPartPr>
      <w:docPartBody>
        <w:p w:rsidR="00CB12FE" w:rsidRDefault="007E63B4" w:rsidP="007E63B4">
          <w:pPr>
            <w:pStyle w:val="43C18B9F5203461E824CB15060FB54202"/>
          </w:pPr>
          <w:r w:rsidRPr="004C1DA9">
            <w:rPr>
              <w:rStyle w:val="a7"/>
              <w:lang w:val="zh-CN" w:bidi="zh-CN"/>
            </w:rPr>
            <w:t>H.R.管理，Bellows 学院</w:t>
          </w:r>
        </w:p>
      </w:docPartBody>
    </w:docPart>
    <w:docPart>
      <w:docPartPr>
        <w:name w:val="4EBDF210DF60474BA2DE1E9A81FCE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D0498-5776-43BC-953D-AC64E2576377}"/>
      </w:docPartPr>
      <w:docPartBody>
        <w:p w:rsidR="00CB12FE" w:rsidRDefault="007E63B4" w:rsidP="007E63B4">
          <w:pPr>
            <w:pStyle w:val="4EBDF210DF60474BA2DE1E9A81FCEC2E2"/>
          </w:pPr>
          <w:r w:rsidRPr="00802B72">
            <w:rPr>
              <w:lang w:val="zh-CN" w:bidi="zh-CN"/>
            </w:rPr>
            <w:t>技能</w:t>
          </w:r>
        </w:p>
      </w:docPartBody>
    </w:docPart>
    <w:docPart>
      <w:docPartPr>
        <w:name w:val="9D7CE32EB4574735AA474B67B5150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93C63-AF42-4B00-B8D5-5CD972756A26}"/>
      </w:docPartPr>
      <w:docPartBody>
        <w:p w:rsidR="00CB12FE" w:rsidRDefault="007E63B4" w:rsidP="007E63B4">
          <w:pPr>
            <w:pStyle w:val="9D7CE32EB4574735AA474B67B5150CA92"/>
          </w:pPr>
          <w:r w:rsidRPr="004C1DA9">
            <w:rPr>
              <w:lang w:val="zh-CN" w:bidi="zh-CN"/>
            </w:rPr>
            <w:t>项目管理</w:t>
          </w:r>
        </w:p>
      </w:docPartBody>
    </w:docPart>
    <w:docPart>
      <w:docPartPr>
        <w:name w:val="E2718DBF99494C10B864A1ABEC532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079C5-DA92-476F-8D8E-74699116C2A0}"/>
      </w:docPartPr>
      <w:docPartBody>
        <w:p w:rsidR="00CB12FE" w:rsidRDefault="007E63B4" w:rsidP="007E63B4">
          <w:pPr>
            <w:pStyle w:val="E2718DBF99494C10B864A1ABEC532EA52"/>
          </w:pPr>
          <w:r w:rsidRPr="0070176A">
            <w:rPr>
              <w:lang w:val="zh-CN" w:bidi="zh-CN"/>
            </w:rPr>
            <w:t>组织能力</w:t>
          </w:r>
        </w:p>
      </w:docPartBody>
    </w:docPart>
    <w:docPart>
      <w:docPartPr>
        <w:name w:val="378CE0D4ECEE41269A38A7C669D693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26269-C244-46FD-B187-181EB38C45AD}"/>
      </w:docPartPr>
      <w:docPartBody>
        <w:p w:rsidR="00CB12FE" w:rsidRDefault="007E63B4" w:rsidP="007E63B4">
          <w:pPr>
            <w:pStyle w:val="378CE0D4ECEE41269A38A7C669D693B52"/>
          </w:pPr>
          <w:r w:rsidRPr="0070176A">
            <w:rPr>
              <w:lang w:val="zh-CN" w:bidi="zh-CN"/>
            </w:rPr>
            <w:t>问题解决</w:t>
          </w:r>
        </w:p>
      </w:docPartBody>
    </w:docPart>
    <w:docPart>
      <w:docPartPr>
        <w:name w:val="8B1C52424EDA42BE9655FFE7B0D9F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B02B59-A735-4649-967A-57A2F97AA715}"/>
      </w:docPartPr>
      <w:docPartBody>
        <w:p w:rsidR="00CB12FE" w:rsidRDefault="007E63B4" w:rsidP="007E63B4">
          <w:pPr>
            <w:pStyle w:val="8B1C52424EDA42BE9655FFE7B0D9FDA62"/>
          </w:pPr>
          <w:r w:rsidRPr="0070176A">
            <w:rPr>
              <w:lang w:val="zh-CN" w:bidi="zh-CN"/>
            </w:rPr>
            <w:t>管理</w:t>
          </w:r>
          <w:r>
            <w:rPr>
              <w:lang w:val="zh-CN" w:bidi="zh-CN"/>
            </w:rPr>
            <w:t>能力</w:t>
          </w:r>
        </w:p>
      </w:docPartBody>
    </w:docPart>
    <w:docPart>
      <w:docPartPr>
        <w:name w:val="34DEC504C7EB4B96BFD532771E2C3D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85E3E5-AB6F-44C7-994D-B1BB6C2AA710}"/>
      </w:docPartPr>
      <w:docPartBody>
        <w:p w:rsidR="00CB12FE" w:rsidRDefault="007E63B4" w:rsidP="007E63B4">
          <w:pPr>
            <w:pStyle w:val="34DEC504C7EB4B96BFD532771E2C3D012"/>
          </w:pPr>
          <w:r w:rsidRPr="004C1DA9">
            <w:rPr>
              <w:lang w:val="zh-CN" w:bidi="zh-CN"/>
            </w:rPr>
            <w:t>数据分析</w:t>
          </w:r>
        </w:p>
      </w:docPartBody>
    </w:docPart>
    <w:docPart>
      <w:docPartPr>
        <w:name w:val="DE37B4D1FB9B459BA9B4D1A77F66C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283E2-F85F-4BCB-BEE3-3C1BE6CA6A22}"/>
      </w:docPartPr>
      <w:docPartBody>
        <w:p w:rsidR="00CB12FE" w:rsidRDefault="007E63B4" w:rsidP="007E63B4">
          <w:pPr>
            <w:pStyle w:val="DE37B4D1FB9B459BA9B4D1A77F66C7B52"/>
          </w:pPr>
          <w:r w:rsidRPr="004C1DA9">
            <w:rPr>
              <w:lang w:val="zh-CN" w:bidi="zh-CN"/>
            </w:rPr>
            <w:t>沟通能力</w:t>
          </w:r>
        </w:p>
      </w:docPartBody>
    </w:docPart>
    <w:docPart>
      <w:docPartPr>
        <w:name w:val="9935611AD55A4FE9AF7FF2C0A69533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6C9BD-C156-4C47-A957-862DE7C50A7E}"/>
      </w:docPartPr>
      <w:docPartBody>
        <w:p w:rsidR="00CB12FE" w:rsidRDefault="007E63B4" w:rsidP="007E63B4">
          <w:pPr>
            <w:pStyle w:val="9935611AD55A4FE9AF7FF2C0A695336E2"/>
          </w:pPr>
          <w:r w:rsidRPr="00CD5690">
            <w:rPr>
              <w:lang w:val="zh-CN" w:bidi="zh-CN"/>
            </w:rPr>
            <w:t>chanchals@example.com</w:t>
          </w:r>
        </w:p>
      </w:docPartBody>
    </w:docPart>
    <w:docPart>
      <w:docPartPr>
        <w:name w:val="BBF3E55E0829419DAB940108FFAC5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F319D8-42C5-4160-97E5-3D63D8113D4C}"/>
      </w:docPartPr>
      <w:docPartBody>
        <w:p w:rsidR="00CB12FE" w:rsidRDefault="007E63B4" w:rsidP="007E63B4">
          <w:pPr>
            <w:pStyle w:val="BBF3E55E0829419DAB940108FFAC510C2"/>
          </w:pPr>
          <w:r w:rsidRPr="00CD5690">
            <w:rPr>
              <w:lang w:val="zh-CN" w:bidi="zh-CN"/>
            </w:rPr>
            <w:t>(718) 555–0100</w:t>
          </w:r>
        </w:p>
      </w:docPartBody>
    </w:docPart>
    <w:docPart>
      <w:docPartPr>
        <w:name w:val="D2D153E331624D9082ECD4C2B07AA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C6DA6-EA3F-4B3C-B29F-20F160063048}"/>
      </w:docPartPr>
      <w:docPartBody>
        <w:p w:rsidR="00CB12FE" w:rsidRDefault="007E63B4" w:rsidP="007E63B4">
          <w:pPr>
            <w:pStyle w:val="D2D153E331624D9082ECD4C2B07AA6C22"/>
          </w:pPr>
          <w:r>
            <w:rPr>
              <w:lang w:val="zh-CN" w:bidi="zh-CN"/>
            </w:rPr>
            <w:t>领英档案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821"/>
    <w:rsid w:val="00280D38"/>
    <w:rsid w:val="004069EC"/>
    <w:rsid w:val="0067289A"/>
    <w:rsid w:val="007E63B4"/>
    <w:rsid w:val="00A02708"/>
    <w:rsid w:val="00BD21F0"/>
    <w:rsid w:val="00CB12FE"/>
    <w:rsid w:val="00CD25C2"/>
    <w:rsid w:val="00F3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4069EC"/>
    <w:pPr>
      <w:widowControl w:val="0"/>
      <w:autoSpaceDE w:val="0"/>
      <w:autoSpaceDN w:val="0"/>
      <w:spacing w:after="0" w:line="240" w:lineRule="auto"/>
      <w:outlineLvl w:val="1"/>
    </w:pPr>
    <w:rPr>
      <w:rFonts w:eastAsia="Arial" w:cs="Arial"/>
      <w:b/>
      <w:sz w:val="20"/>
      <w:szCs w:val="1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rsid w:val="004069EC"/>
    <w:pPr>
      <w:widowControl w:val="0"/>
      <w:autoSpaceDE w:val="0"/>
      <w:autoSpaceDN w:val="0"/>
      <w:spacing w:after="0" w:line="240" w:lineRule="auto"/>
      <w:outlineLvl w:val="2"/>
    </w:pPr>
    <w:rPr>
      <w:rFonts w:eastAsia="Arial" w:cs="Arial"/>
      <w:i/>
      <w:sz w:val="20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E63B4"/>
    <w:rPr>
      <w:color w:val="808080"/>
    </w:rPr>
  </w:style>
  <w:style w:type="paragraph" w:customStyle="1" w:styleId="C41A63D3529E444783009EC1E03AE8ED">
    <w:name w:val="C41A63D3529E444783009EC1E03AE8ED"/>
    <w:rsid w:val="00CB12FE"/>
    <w:pPr>
      <w:widowControl w:val="0"/>
      <w:autoSpaceDE w:val="0"/>
      <w:autoSpaceDN w:val="0"/>
      <w:spacing w:after="240" w:line="240" w:lineRule="auto"/>
      <w:outlineLvl w:val="0"/>
    </w:pPr>
    <w:rPr>
      <w:rFonts w:eastAsia="Arial" w:cs="Arial"/>
      <w:b/>
      <w:bCs/>
      <w:sz w:val="20"/>
      <w:szCs w:val="40"/>
      <w:lang w:val="en-US" w:eastAsia="en-US" w:bidi="en-US"/>
    </w:rPr>
  </w:style>
  <w:style w:type="character" w:customStyle="1" w:styleId="20">
    <w:name w:val="标题 2 字符"/>
    <w:basedOn w:val="a0"/>
    <w:link w:val="2"/>
    <w:uiPriority w:val="9"/>
    <w:rsid w:val="004069EC"/>
    <w:rPr>
      <w:rFonts w:eastAsia="Arial" w:cs="Arial"/>
      <w:b/>
      <w:sz w:val="20"/>
      <w:szCs w:val="16"/>
      <w:lang w:val="en-US" w:eastAsia="en-US" w:bidi="en-US"/>
    </w:rPr>
  </w:style>
  <w:style w:type="paragraph" w:customStyle="1" w:styleId="390AB3A76C494C5FAF0B52B031887DDC">
    <w:name w:val="390AB3A76C494C5FAF0B52B031887DDC"/>
    <w:rsid w:val="004069EC"/>
    <w:rPr>
      <w:kern w:val="2"/>
      <w:lang w:val="en-US" w:eastAsia="en-US"/>
      <w14:ligatures w14:val="standardContextual"/>
    </w:rPr>
  </w:style>
  <w:style w:type="character" w:customStyle="1" w:styleId="30">
    <w:name w:val="标题 3 字符"/>
    <w:basedOn w:val="a0"/>
    <w:link w:val="3"/>
    <w:uiPriority w:val="9"/>
    <w:rsid w:val="004069EC"/>
    <w:rPr>
      <w:rFonts w:eastAsia="Arial" w:cs="Arial"/>
      <w:i/>
      <w:sz w:val="20"/>
      <w:szCs w:val="16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4069EC"/>
    <w:pPr>
      <w:widowControl w:val="0"/>
      <w:tabs>
        <w:tab w:val="left" w:pos="720"/>
      </w:tabs>
      <w:autoSpaceDE w:val="0"/>
      <w:autoSpaceDN w:val="0"/>
      <w:spacing w:after="0" w:line="720" w:lineRule="exact"/>
      <w:outlineLvl w:val="0"/>
    </w:pPr>
    <w:rPr>
      <w:rFonts w:asciiTheme="majorHAnsi" w:eastAsia="Arial" w:hAnsiTheme="majorHAnsi" w:cs="Arial"/>
      <w:b/>
      <w:color w:val="000000" w:themeColor="text1"/>
      <w:spacing w:val="80"/>
      <w:sz w:val="80"/>
      <w:szCs w:val="80"/>
      <w:lang w:val="en-US" w:eastAsia="en-US" w:bidi="en-US"/>
    </w:rPr>
  </w:style>
  <w:style w:type="paragraph" w:customStyle="1" w:styleId="CD830153C6944FB2828E814542AB2EEF">
    <w:name w:val="CD830153C6944FB2828E814542AB2EEF"/>
    <w:rsid w:val="00CB12FE"/>
    <w:pPr>
      <w:widowControl w:val="0"/>
      <w:autoSpaceDE w:val="0"/>
      <w:autoSpaceDN w:val="0"/>
      <w:spacing w:after="240" w:line="240" w:lineRule="auto"/>
      <w:outlineLvl w:val="0"/>
    </w:pPr>
    <w:rPr>
      <w:rFonts w:eastAsia="Arial" w:cs="Arial"/>
      <w:b/>
      <w:bCs/>
      <w:sz w:val="20"/>
      <w:szCs w:val="40"/>
      <w:lang w:val="en-US" w:eastAsia="en-US" w:bidi="en-US"/>
    </w:rPr>
  </w:style>
  <w:style w:type="character" w:customStyle="1" w:styleId="a5">
    <w:name w:val="标题 字符"/>
    <w:basedOn w:val="a0"/>
    <w:link w:val="a4"/>
    <w:uiPriority w:val="10"/>
    <w:rsid w:val="004069EC"/>
    <w:rPr>
      <w:rFonts w:asciiTheme="majorHAnsi" w:eastAsia="Arial" w:hAnsiTheme="majorHAnsi" w:cs="Arial"/>
      <w:b/>
      <w:color w:val="000000" w:themeColor="text1"/>
      <w:spacing w:val="80"/>
      <w:sz w:val="80"/>
      <w:szCs w:val="80"/>
      <w:lang w:val="en-US" w:eastAsia="en-US" w:bidi="en-US"/>
    </w:rPr>
  </w:style>
  <w:style w:type="paragraph" w:customStyle="1" w:styleId="41C3B75879FA43F684B96DC107A3C7D4">
    <w:name w:val="41C3B75879FA43F684B96DC107A3C7D4"/>
    <w:rsid w:val="00CB12FE"/>
    <w:pPr>
      <w:widowControl w:val="0"/>
      <w:autoSpaceDE w:val="0"/>
      <w:autoSpaceDN w:val="0"/>
      <w:spacing w:after="240" w:line="240" w:lineRule="auto"/>
      <w:outlineLvl w:val="0"/>
    </w:pPr>
    <w:rPr>
      <w:rFonts w:eastAsia="Arial" w:cs="Arial"/>
      <w:b/>
      <w:bCs/>
      <w:sz w:val="20"/>
      <w:szCs w:val="40"/>
      <w:lang w:val="en-US" w:eastAsia="en-US" w:bidi="en-US"/>
    </w:rPr>
  </w:style>
  <w:style w:type="paragraph" w:customStyle="1" w:styleId="43C18B9F5203461E824CB15060FB5420">
    <w:name w:val="43C18B9F5203461E824CB15060FB5420"/>
    <w:rsid w:val="00CB12FE"/>
    <w:pPr>
      <w:widowControl w:val="0"/>
      <w:autoSpaceDE w:val="0"/>
      <w:autoSpaceDN w:val="0"/>
      <w:spacing w:after="0" w:line="240" w:lineRule="auto"/>
      <w:outlineLvl w:val="1"/>
    </w:pPr>
    <w:rPr>
      <w:rFonts w:eastAsia="Arial" w:cs="Arial"/>
      <w:b/>
      <w:sz w:val="20"/>
      <w:szCs w:val="16"/>
      <w:lang w:val="en-US" w:eastAsia="en-US" w:bidi="en-US"/>
    </w:rPr>
  </w:style>
  <w:style w:type="paragraph" w:customStyle="1" w:styleId="9DD07FA3C2BA4832AA80E52CBE1F09C73">
    <w:name w:val="9DD07FA3C2BA4832AA80E52CBE1F09C73"/>
    <w:rsid w:val="004069EC"/>
    <w:pPr>
      <w:widowControl w:val="0"/>
      <w:autoSpaceDE w:val="0"/>
      <w:autoSpaceDN w:val="0"/>
      <w:spacing w:after="0" w:line="312" w:lineRule="auto"/>
    </w:pPr>
    <w:rPr>
      <w:rFonts w:eastAsia="Arial" w:cs="Arial"/>
      <w:sz w:val="20"/>
      <w:szCs w:val="16"/>
      <w:lang w:val="en-US" w:eastAsia="en-US" w:bidi="en-US"/>
    </w:rPr>
  </w:style>
  <w:style w:type="paragraph" w:customStyle="1" w:styleId="B886E996F4574AF2A76B48DF0650BAE1">
    <w:name w:val="B886E996F4574AF2A76B48DF0650BAE1"/>
    <w:rsid w:val="004069EC"/>
    <w:rPr>
      <w:kern w:val="2"/>
      <w:lang w:val="en-US" w:eastAsia="en-US"/>
      <w14:ligatures w14:val="standardContextual"/>
    </w:rPr>
  </w:style>
  <w:style w:type="paragraph" w:customStyle="1" w:styleId="5F4F877E769A49E4BD54EE7A4E3BC399">
    <w:name w:val="5F4F877E769A49E4BD54EE7A4E3BC399"/>
    <w:rsid w:val="004069EC"/>
    <w:rPr>
      <w:kern w:val="2"/>
      <w:lang w:val="en-US" w:eastAsia="en-US"/>
      <w14:ligatures w14:val="standardContextual"/>
    </w:rPr>
  </w:style>
  <w:style w:type="paragraph" w:customStyle="1" w:styleId="0E7D41DC02C549A19185E7D7343A465F">
    <w:name w:val="0E7D41DC02C549A19185E7D7343A465F"/>
    <w:rsid w:val="004069EC"/>
    <w:rPr>
      <w:kern w:val="2"/>
      <w:lang w:val="en-US" w:eastAsia="en-US"/>
      <w14:ligatures w14:val="standardContextual"/>
    </w:rPr>
  </w:style>
  <w:style w:type="paragraph" w:customStyle="1" w:styleId="79A7985D723449FDB7A4E0190EB76214">
    <w:name w:val="79A7985D723449FDB7A4E0190EB76214"/>
    <w:rsid w:val="004069EC"/>
    <w:rPr>
      <w:kern w:val="2"/>
      <w:lang w:val="en-US" w:eastAsia="en-US"/>
      <w14:ligatures w14:val="standardContextual"/>
    </w:rPr>
  </w:style>
  <w:style w:type="paragraph" w:customStyle="1" w:styleId="368655D8916048BB87C2F8BC1770ADAA">
    <w:name w:val="368655D8916048BB87C2F8BC1770ADAA"/>
    <w:rsid w:val="004069EC"/>
    <w:rPr>
      <w:kern w:val="2"/>
      <w:lang w:val="en-US" w:eastAsia="en-US"/>
      <w14:ligatures w14:val="standardContextual"/>
    </w:rPr>
  </w:style>
  <w:style w:type="paragraph" w:customStyle="1" w:styleId="B6C34BA8E2404AA98B9909E8A1D278FC">
    <w:name w:val="B6C34BA8E2404AA98B9909E8A1D278FC"/>
    <w:rsid w:val="004069EC"/>
    <w:rPr>
      <w:kern w:val="2"/>
      <w:lang w:val="en-US" w:eastAsia="en-US"/>
      <w14:ligatures w14:val="standardContextual"/>
    </w:rPr>
  </w:style>
  <w:style w:type="paragraph" w:customStyle="1" w:styleId="BE545EDABAAA4135814C2A0FCC742235">
    <w:name w:val="BE545EDABAAA4135814C2A0FCC742235"/>
    <w:rsid w:val="004069EC"/>
    <w:rPr>
      <w:kern w:val="2"/>
      <w:lang w:val="en-US" w:eastAsia="en-US"/>
      <w14:ligatures w14:val="standardContextual"/>
    </w:rPr>
  </w:style>
  <w:style w:type="paragraph" w:customStyle="1" w:styleId="A6E30A6005D94790B00C5425A38E9B08">
    <w:name w:val="A6E30A6005D94790B00C5425A38E9B08"/>
    <w:rsid w:val="004069EC"/>
    <w:rPr>
      <w:kern w:val="2"/>
      <w:lang w:val="en-US" w:eastAsia="en-US"/>
      <w14:ligatures w14:val="standardContextual"/>
    </w:rPr>
  </w:style>
  <w:style w:type="paragraph" w:customStyle="1" w:styleId="416739DF4DCD44188523BA941B56CB02">
    <w:name w:val="416739DF4DCD44188523BA941B56CB02"/>
    <w:rsid w:val="004069EC"/>
    <w:rPr>
      <w:kern w:val="2"/>
      <w:lang w:val="en-US" w:eastAsia="en-US"/>
      <w14:ligatures w14:val="standardContextual"/>
    </w:rPr>
  </w:style>
  <w:style w:type="paragraph" w:customStyle="1" w:styleId="62915F0A2DF147DB80861C1844A8C5B6">
    <w:name w:val="62915F0A2DF147DB80861C1844A8C5B6"/>
    <w:rsid w:val="004069EC"/>
    <w:rPr>
      <w:kern w:val="2"/>
      <w:lang w:val="en-US" w:eastAsia="en-US"/>
      <w14:ligatures w14:val="standardContextual"/>
    </w:rPr>
  </w:style>
  <w:style w:type="paragraph" w:customStyle="1" w:styleId="7EFC7A3E55F549D4B6FEA0226BF6E96D">
    <w:name w:val="7EFC7A3E55F549D4B6FEA0226BF6E96D"/>
    <w:rsid w:val="004069EC"/>
    <w:rPr>
      <w:kern w:val="2"/>
      <w:lang w:val="en-US" w:eastAsia="en-US"/>
      <w14:ligatures w14:val="standardContextual"/>
    </w:rPr>
  </w:style>
  <w:style w:type="paragraph" w:customStyle="1" w:styleId="9FF5BECE5B4A496B87AD73482A14B39A">
    <w:name w:val="9FF5BECE5B4A496B87AD73482A14B39A"/>
    <w:rsid w:val="004069EC"/>
    <w:rPr>
      <w:kern w:val="2"/>
      <w:lang w:val="en-US" w:eastAsia="en-US"/>
      <w14:ligatures w14:val="standardContextual"/>
    </w:rPr>
  </w:style>
  <w:style w:type="paragraph" w:customStyle="1" w:styleId="B65F4814226046088E500C94E60024CD">
    <w:name w:val="B65F4814226046088E500C94E60024CD"/>
    <w:rsid w:val="004069EC"/>
    <w:rPr>
      <w:kern w:val="2"/>
      <w:lang w:val="en-US" w:eastAsia="en-US"/>
      <w14:ligatures w14:val="standardContextual"/>
    </w:rPr>
  </w:style>
  <w:style w:type="paragraph" w:customStyle="1" w:styleId="4EBDF210DF60474BA2DE1E9A81FCEC2E">
    <w:name w:val="4EBDF210DF60474BA2DE1E9A81FCEC2E"/>
    <w:rsid w:val="004069EC"/>
    <w:rPr>
      <w:kern w:val="2"/>
      <w:lang w:val="en-US" w:eastAsia="en-US"/>
      <w14:ligatures w14:val="standardContextual"/>
    </w:rPr>
  </w:style>
  <w:style w:type="paragraph" w:customStyle="1" w:styleId="9D7CE32EB4574735AA474B67B5150CA9">
    <w:name w:val="9D7CE32EB4574735AA474B67B5150CA9"/>
    <w:rsid w:val="004069EC"/>
    <w:rPr>
      <w:kern w:val="2"/>
      <w:lang w:val="en-US" w:eastAsia="en-US"/>
      <w14:ligatures w14:val="standardContextual"/>
    </w:rPr>
  </w:style>
  <w:style w:type="paragraph" w:customStyle="1" w:styleId="E2718DBF99494C10B864A1ABEC532EA5">
    <w:name w:val="E2718DBF99494C10B864A1ABEC532EA5"/>
    <w:rsid w:val="004069EC"/>
    <w:rPr>
      <w:kern w:val="2"/>
      <w:lang w:val="en-US" w:eastAsia="en-US"/>
      <w14:ligatures w14:val="standardContextual"/>
    </w:rPr>
  </w:style>
  <w:style w:type="paragraph" w:customStyle="1" w:styleId="378CE0D4ECEE41269A38A7C669D693B5">
    <w:name w:val="378CE0D4ECEE41269A38A7C669D693B5"/>
    <w:rsid w:val="004069EC"/>
    <w:rPr>
      <w:kern w:val="2"/>
      <w:lang w:val="en-US" w:eastAsia="en-US"/>
      <w14:ligatures w14:val="standardContextual"/>
    </w:rPr>
  </w:style>
  <w:style w:type="paragraph" w:customStyle="1" w:styleId="8B1C52424EDA42BE9655FFE7B0D9FDA6">
    <w:name w:val="8B1C52424EDA42BE9655FFE7B0D9FDA6"/>
    <w:rsid w:val="004069EC"/>
    <w:rPr>
      <w:kern w:val="2"/>
      <w:lang w:val="en-US" w:eastAsia="en-US"/>
      <w14:ligatures w14:val="standardContextual"/>
    </w:rPr>
  </w:style>
  <w:style w:type="paragraph" w:customStyle="1" w:styleId="34DEC504C7EB4B96BFD532771E2C3D01">
    <w:name w:val="34DEC504C7EB4B96BFD532771E2C3D01"/>
    <w:rsid w:val="004069EC"/>
    <w:rPr>
      <w:kern w:val="2"/>
      <w:lang w:val="en-US" w:eastAsia="en-US"/>
      <w14:ligatures w14:val="standardContextual"/>
    </w:rPr>
  </w:style>
  <w:style w:type="paragraph" w:customStyle="1" w:styleId="DE37B4D1FB9B459BA9B4D1A77F66C7B5">
    <w:name w:val="DE37B4D1FB9B459BA9B4D1A77F66C7B5"/>
    <w:rsid w:val="004069EC"/>
    <w:rPr>
      <w:kern w:val="2"/>
      <w:lang w:val="en-US" w:eastAsia="en-US"/>
      <w14:ligatures w14:val="standardContextual"/>
    </w:rPr>
  </w:style>
  <w:style w:type="character" w:customStyle="1" w:styleId="Italics">
    <w:name w:val="Italics"/>
    <w:uiPriority w:val="1"/>
    <w:qFormat/>
    <w:rsid w:val="00CB12FE"/>
    <w:rPr>
      <w:b/>
      <w:i/>
    </w:rPr>
  </w:style>
  <w:style w:type="character" w:customStyle="1" w:styleId="NotBold">
    <w:name w:val="Not Bold"/>
    <w:uiPriority w:val="1"/>
    <w:qFormat/>
    <w:rsid w:val="00CB12FE"/>
    <w:rPr>
      <w:b/>
    </w:rPr>
  </w:style>
  <w:style w:type="paragraph" w:customStyle="1" w:styleId="9935611AD55A4FE9AF7FF2C0A695336E">
    <w:name w:val="9935611AD55A4FE9AF7FF2C0A695336E"/>
    <w:rsid w:val="004069EC"/>
    <w:rPr>
      <w:kern w:val="2"/>
      <w:lang w:val="en-US" w:eastAsia="en-US"/>
      <w14:ligatures w14:val="standardContextual"/>
    </w:rPr>
  </w:style>
  <w:style w:type="paragraph" w:customStyle="1" w:styleId="BBF3E55E0829419DAB940108FFAC510C">
    <w:name w:val="BBF3E55E0829419DAB940108FFAC510C"/>
    <w:rsid w:val="004069EC"/>
    <w:rPr>
      <w:kern w:val="2"/>
      <w:lang w:val="en-US" w:eastAsia="en-US"/>
      <w14:ligatures w14:val="standardContextual"/>
    </w:rPr>
  </w:style>
  <w:style w:type="paragraph" w:customStyle="1" w:styleId="D2D153E331624D9082ECD4C2B07AA6C2">
    <w:name w:val="D2D153E331624D9082ECD4C2B07AA6C2"/>
    <w:rsid w:val="004069EC"/>
    <w:rPr>
      <w:kern w:val="2"/>
      <w:lang w:val="en-US" w:eastAsia="en-US"/>
      <w14:ligatures w14:val="standardContextual"/>
    </w:rPr>
  </w:style>
  <w:style w:type="paragraph" w:customStyle="1" w:styleId="9DD07FA3C2BA4832AA80E52CBE1F09C7">
    <w:name w:val="9DD07FA3C2BA4832AA80E52CBE1F09C7"/>
    <w:rsid w:val="007E63B4"/>
    <w:pPr>
      <w:widowControl w:val="0"/>
      <w:tabs>
        <w:tab w:val="left" w:pos="720"/>
      </w:tabs>
      <w:autoSpaceDE w:val="0"/>
      <w:autoSpaceDN w:val="0"/>
      <w:spacing w:after="0" w:line="168" w:lineRule="auto"/>
      <w:outlineLvl w:val="0"/>
    </w:pPr>
    <w:rPr>
      <w:rFonts w:ascii="Microsoft YaHei UI" w:eastAsia="Microsoft YaHei UI" w:hAnsi="Microsoft YaHei UI" w:cs="Arial"/>
      <w:b/>
      <w:color w:val="000000" w:themeColor="text1"/>
      <w:spacing w:val="80"/>
      <w:sz w:val="80"/>
      <w:szCs w:val="80"/>
      <w:lang w:val="en-US" w:bidi="en-US"/>
    </w:rPr>
  </w:style>
  <w:style w:type="paragraph" w:customStyle="1" w:styleId="390AB3A76C494C5FAF0B52B031887DDC1">
    <w:name w:val="390AB3A76C494C5FAF0B52B031887DDC1"/>
    <w:rsid w:val="007E63B4"/>
    <w:pPr>
      <w:widowControl w:val="0"/>
      <w:autoSpaceDE w:val="0"/>
      <w:autoSpaceDN w:val="0"/>
      <w:spacing w:after="0" w:line="240" w:lineRule="auto"/>
      <w:outlineLvl w:val="1"/>
    </w:pPr>
    <w:rPr>
      <w:rFonts w:ascii="Microsoft YaHei UI" w:eastAsia="Microsoft YaHei UI" w:hAnsi="Microsoft YaHei UI" w:cs="Arial"/>
      <w:b/>
      <w:caps/>
      <w:spacing w:val="20"/>
      <w:sz w:val="24"/>
      <w:szCs w:val="16"/>
      <w:lang w:val="en-US" w:bidi="en-US"/>
    </w:rPr>
  </w:style>
  <w:style w:type="paragraph" w:customStyle="1" w:styleId="9935611AD55A4FE9AF7FF2C0A695336E1">
    <w:name w:val="9935611AD55A4FE9AF7FF2C0A695336E1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BBF3E55E0829419DAB940108FFAC510C1">
    <w:name w:val="BBF3E55E0829419DAB940108FFAC510C1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D2D153E331624D9082ECD4C2B07AA6C21">
    <w:name w:val="D2D153E331624D9082ECD4C2B07AA6C21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B886E996F4574AF2A76B48DF0650BAE11">
    <w:name w:val="B886E996F4574AF2A76B48DF0650BAE11"/>
    <w:rsid w:val="007E63B4"/>
    <w:pPr>
      <w:widowControl w:val="0"/>
      <w:autoSpaceDE w:val="0"/>
      <w:autoSpaceDN w:val="0"/>
      <w:spacing w:after="0" w:line="240" w:lineRule="auto"/>
      <w:outlineLvl w:val="1"/>
    </w:pPr>
    <w:rPr>
      <w:rFonts w:ascii="Microsoft YaHei UI" w:eastAsia="Microsoft YaHei UI" w:hAnsi="Microsoft YaHei UI" w:cs="Arial"/>
      <w:b/>
      <w:caps/>
      <w:spacing w:val="20"/>
      <w:sz w:val="24"/>
      <w:szCs w:val="16"/>
      <w:lang w:val="en-US" w:bidi="en-US"/>
    </w:rPr>
  </w:style>
  <w:style w:type="paragraph" w:customStyle="1" w:styleId="5F4F877E769A49E4BD54EE7A4E3BC3991">
    <w:name w:val="5F4F877E769A49E4BD54EE7A4E3BC3991"/>
    <w:rsid w:val="007E63B4"/>
    <w:pPr>
      <w:widowControl w:val="0"/>
      <w:autoSpaceDE w:val="0"/>
      <w:autoSpaceDN w:val="0"/>
      <w:spacing w:after="0" w:line="312" w:lineRule="auto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0E7D41DC02C549A19185E7D7343A465F1">
    <w:name w:val="0E7D41DC02C549A19185E7D7343A465F1"/>
    <w:rsid w:val="007E63B4"/>
    <w:pPr>
      <w:widowControl w:val="0"/>
      <w:autoSpaceDE w:val="0"/>
      <w:autoSpaceDN w:val="0"/>
      <w:spacing w:after="240" w:line="240" w:lineRule="auto"/>
      <w:outlineLvl w:val="0"/>
    </w:pPr>
    <w:rPr>
      <w:rFonts w:ascii="Microsoft YaHei UI" w:eastAsia="Microsoft YaHei UI" w:hAnsi="Microsoft YaHei UI" w:cs="Arial"/>
      <w:b/>
      <w:bCs/>
      <w:sz w:val="20"/>
      <w:szCs w:val="40"/>
      <w:lang w:val="en-US" w:bidi="en-US"/>
    </w:rPr>
  </w:style>
  <w:style w:type="character" w:customStyle="1" w:styleId="a6">
    <w:name w:val="斜体"/>
    <w:uiPriority w:val="1"/>
    <w:qFormat/>
    <w:rsid w:val="007E63B4"/>
    <w:rPr>
      <w:rFonts w:ascii="Microsoft YaHei UI" w:eastAsia="Microsoft YaHei UI" w:hAnsi="Microsoft YaHei UI"/>
      <w:b/>
      <w:i/>
    </w:rPr>
  </w:style>
  <w:style w:type="paragraph" w:customStyle="1" w:styleId="C41A63D3529E444783009EC1E03AE8ED1">
    <w:name w:val="C41A63D3529E444783009EC1E03AE8ED1"/>
    <w:rsid w:val="007E63B4"/>
    <w:pPr>
      <w:widowControl w:val="0"/>
      <w:autoSpaceDE w:val="0"/>
      <w:autoSpaceDN w:val="0"/>
      <w:spacing w:after="240" w:line="240" w:lineRule="auto"/>
      <w:outlineLvl w:val="0"/>
    </w:pPr>
    <w:rPr>
      <w:rFonts w:ascii="Microsoft YaHei UI" w:eastAsia="Microsoft YaHei UI" w:hAnsi="Microsoft YaHei UI" w:cs="Arial"/>
      <w:b/>
      <w:bCs/>
      <w:sz w:val="20"/>
      <w:szCs w:val="40"/>
      <w:lang w:val="en-US" w:bidi="en-US"/>
    </w:rPr>
  </w:style>
  <w:style w:type="paragraph" w:customStyle="1" w:styleId="79A7985D723449FDB7A4E0190EB762141">
    <w:name w:val="79A7985D723449FDB7A4E0190EB762141"/>
    <w:rsid w:val="007E63B4"/>
    <w:pPr>
      <w:widowControl w:val="0"/>
      <w:autoSpaceDE w:val="0"/>
      <w:autoSpaceDN w:val="0"/>
      <w:spacing w:after="0" w:line="312" w:lineRule="auto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368655D8916048BB87C2F8BC1770ADAA1">
    <w:name w:val="368655D8916048BB87C2F8BC1770ADAA1"/>
    <w:rsid w:val="007E63B4"/>
    <w:pPr>
      <w:widowControl w:val="0"/>
      <w:autoSpaceDE w:val="0"/>
      <w:autoSpaceDN w:val="0"/>
      <w:spacing w:after="0" w:line="312" w:lineRule="auto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B6C34BA8E2404AA98B9909E8A1D278FC1">
    <w:name w:val="B6C34BA8E2404AA98B9909E8A1D278FC1"/>
    <w:rsid w:val="007E63B4"/>
    <w:pPr>
      <w:widowControl w:val="0"/>
      <w:autoSpaceDE w:val="0"/>
      <w:autoSpaceDN w:val="0"/>
      <w:spacing w:after="240" w:line="240" w:lineRule="auto"/>
      <w:outlineLvl w:val="0"/>
    </w:pPr>
    <w:rPr>
      <w:rFonts w:ascii="Microsoft YaHei UI" w:eastAsia="Microsoft YaHei UI" w:hAnsi="Microsoft YaHei UI" w:cs="Arial"/>
      <w:b/>
      <w:bCs/>
      <w:sz w:val="20"/>
      <w:szCs w:val="40"/>
      <w:lang w:val="en-US" w:bidi="en-US"/>
    </w:rPr>
  </w:style>
  <w:style w:type="paragraph" w:customStyle="1" w:styleId="CD830153C6944FB2828E814542AB2EEF1">
    <w:name w:val="CD830153C6944FB2828E814542AB2EEF1"/>
    <w:rsid w:val="007E63B4"/>
    <w:pPr>
      <w:widowControl w:val="0"/>
      <w:autoSpaceDE w:val="0"/>
      <w:autoSpaceDN w:val="0"/>
      <w:spacing w:after="240" w:line="240" w:lineRule="auto"/>
      <w:outlineLvl w:val="0"/>
    </w:pPr>
    <w:rPr>
      <w:rFonts w:ascii="Microsoft YaHei UI" w:eastAsia="Microsoft YaHei UI" w:hAnsi="Microsoft YaHei UI" w:cs="Arial"/>
      <w:b/>
      <w:bCs/>
      <w:sz w:val="20"/>
      <w:szCs w:val="40"/>
      <w:lang w:val="en-US" w:bidi="en-US"/>
    </w:rPr>
  </w:style>
  <w:style w:type="paragraph" w:customStyle="1" w:styleId="BE545EDABAAA4135814C2A0FCC7422351">
    <w:name w:val="BE545EDABAAA4135814C2A0FCC7422351"/>
    <w:rsid w:val="007E63B4"/>
    <w:pPr>
      <w:widowControl w:val="0"/>
      <w:autoSpaceDE w:val="0"/>
      <w:autoSpaceDN w:val="0"/>
      <w:spacing w:after="0" w:line="312" w:lineRule="auto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A6E30A6005D94790B00C5425A38E9B081">
    <w:name w:val="A6E30A6005D94790B00C5425A38E9B081"/>
    <w:rsid w:val="007E63B4"/>
    <w:pPr>
      <w:widowControl w:val="0"/>
      <w:autoSpaceDE w:val="0"/>
      <w:autoSpaceDN w:val="0"/>
      <w:spacing w:after="0" w:line="312" w:lineRule="auto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416739DF4DCD44188523BA941B56CB021">
    <w:name w:val="416739DF4DCD44188523BA941B56CB021"/>
    <w:rsid w:val="007E63B4"/>
    <w:pPr>
      <w:widowControl w:val="0"/>
      <w:autoSpaceDE w:val="0"/>
      <w:autoSpaceDN w:val="0"/>
      <w:spacing w:after="240" w:line="240" w:lineRule="auto"/>
      <w:outlineLvl w:val="0"/>
    </w:pPr>
    <w:rPr>
      <w:rFonts w:ascii="Microsoft YaHei UI" w:eastAsia="Microsoft YaHei UI" w:hAnsi="Microsoft YaHei UI" w:cs="Arial"/>
      <w:b/>
      <w:bCs/>
      <w:sz w:val="20"/>
      <w:szCs w:val="40"/>
      <w:lang w:val="en-US" w:bidi="en-US"/>
    </w:rPr>
  </w:style>
  <w:style w:type="paragraph" w:customStyle="1" w:styleId="41C3B75879FA43F684B96DC107A3C7D41">
    <w:name w:val="41C3B75879FA43F684B96DC107A3C7D41"/>
    <w:rsid w:val="007E63B4"/>
    <w:pPr>
      <w:widowControl w:val="0"/>
      <w:autoSpaceDE w:val="0"/>
      <w:autoSpaceDN w:val="0"/>
      <w:spacing w:after="240" w:line="240" w:lineRule="auto"/>
      <w:outlineLvl w:val="0"/>
    </w:pPr>
    <w:rPr>
      <w:rFonts w:ascii="Microsoft YaHei UI" w:eastAsia="Microsoft YaHei UI" w:hAnsi="Microsoft YaHei UI" w:cs="Arial"/>
      <w:b/>
      <w:bCs/>
      <w:sz w:val="20"/>
      <w:szCs w:val="40"/>
      <w:lang w:val="en-US" w:bidi="en-US"/>
    </w:rPr>
  </w:style>
  <w:style w:type="paragraph" w:customStyle="1" w:styleId="62915F0A2DF147DB80861C1844A8C5B61">
    <w:name w:val="62915F0A2DF147DB80861C1844A8C5B61"/>
    <w:rsid w:val="007E63B4"/>
    <w:pPr>
      <w:widowControl w:val="0"/>
      <w:autoSpaceDE w:val="0"/>
      <w:autoSpaceDN w:val="0"/>
      <w:spacing w:after="0" w:line="312" w:lineRule="auto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7EFC7A3E55F549D4B6FEA0226BF6E96D1">
    <w:name w:val="7EFC7A3E55F549D4B6FEA0226BF6E96D1"/>
    <w:rsid w:val="007E63B4"/>
    <w:pPr>
      <w:widowControl w:val="0"/>
      <w:autoSpaceDE w:val="0"/>
      <w:autoSpaceDN w:val="0"/>
      <w:spacing w:after="0" w:line="240" w:lineRule="auto"/>
      <w:outlineLvl w:val="1"/>
    </w:pPr>
    <w:rPr>
      <w:rFonts w:ascii="Microsoft YaHei UI" w:eastAsia="Microsoft YaHei UI" w:hAnsi="Microsoft YaHei UI" w:cs="Arial"/>
      <w:b/>
      <w:caps/>
      <w:spacing w:val="20"/>
      <w:sz w:val="24"/>
      <w:szCs w:val="16"/>
      <w:lang w:val="en-US" w:bidi="en-US"/>
    </w:rPr>
  </w:style>
  <w:style w:type="paragraph" w:customStyle="1" w:styleId="9FF5BECE5B4A496B87AD73482A14B39A1">
    <w:name w:val="9FF5BECE5B4A496B87AD73482A14B39A1"/>
    <w:rsid w:val="007E63B4"/>
    <w:pPr>
      <w:widowControl w:val="0"/>
      <w:autoSpaceDE w:val="0"/>
      <w:autoSpaceDN w:val="0"/>
      <w:spacing w:after="0" w:line="312" w:lineRule="auto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B65F4814226046088E500C94E60024CD1">
    <w:name w:val="B65F4814226046088E500C94E60024CD1"/>
    <w:rsid w:val="007E63B4"/>
    <w:pPr>
      <w:widowControl w:val="0"/>
      <w:autoSpaceDE w:val="0"/>
      <w:autoSpaceDN w:val="0"/>
      <w:spacing w:after="0" w:line="240" w:lineRule="auto"/>
      <w:outlineLvl w:val="1"/>
    </w:pPr>
    <w:rPr>
      <w:rFonts w:ascii="Microsoft YaHei UI" w:eastAsia="Microsoft YaHei UI" w:hAnsi="Microsoft YaHei UI" w:cs="Arial"/>
      <w:b/>
      <w:sz w:val="20"/>
      <w:szCs w:val="16"/>
      <w:lang w:val="en-US" w:bidi="en-US"/>
    </w:rPr>
  </w:style>
  <w:style w:type="character" w:customStyle="1" w:styleId="a7">
    <w:name w:val="不加粗"/>
    <w:uiPriority w:val="1"/>
    <w:qFormat/>
    <w:rsid w:val="007E63B4"/>
    <w:rPr>
      <w:rFonts w:ascii="Microsoft YaHei UI" w:eastAsia="Microsoft YaHei UI" w:hAnsi="Microsoft YaHei UI"/>
      <w:b/>
      <w:i w:val="0"/>
    </w:rPr>
  </w:style>
  <w:style w:type="paragraph" w:customStyle="1" w:styleId="43C18B9F5203461E824CB15060FB54201">
    <w:name w:val="43C18B9F5203461E824CB15060FB54201"/>
    <w:rsid w:val="007E63B4"/>
    <w:pPr>
      <w:widowControl w:val="0"/>
      <w:autoSpaceDE w:val="0"/>
      <w:autoSpaceDN w:val="0"/>
      <w:spacing w:after="0" w:line="240" w:lineRule="auto"/>
      <w:outlineLvl w:val="1"/>
    </w:pPr>
    <w:rPr>
      <w:rFonts w:ascii="Microsoft YaHei UI" w:eastAsia="Microsoft YaHei UI" w:hAnsi="Microsoft YaHei UI" w:cs="Arial"/>
      <w:b/>
      <w:sz w:val="20"/>
      <w:szCs w:val="16"/>
      <w:lang w:val="en-US" w:bidi="en-US"/>
    </w:rPr>
  </w:style>
  <w:style w:type="paragraph" w:customStyle="1" w:styleId="4EBDF210DF60474BA2DE1E9A81FCEC2E1">
    <w:name w:val="4EBDF210DF60474BA2DE1E9A81FCEC2E1"/>
    <w:rsid w:val="007E63B4"/>
    <w:pPr>
      <w:widowControl w:val="0"/>
      <w:autoSpaceDE w:val="0"/>
      <w:autoSpaceDN w:val="0"/>
      <w:spacing w:after="0" w:line="240" w:lineRule="auto"/>
      <w:outlineLvl w:val="1"/>
    </w:pPr>
    <w:rPr>
      <w:rFonts w:ascii="Microsoft YaHei UI" w:eastAsia="Microsoft YaHei UI" w:hAnsi="Microsoft YaHei UI" w:cs="Arial"/>
      <w:b/>
      <w:caps/>
      <w:spacing w:val="20"/>
      <w:sz w:val="24"/>
      <w:szCs w:val="16"/>
      <w:lang w:val="en-US" w:bidi="en-US"/>
    </w:rPr>
  </w:style>
  <w:style w:type="paragraph" w:customStyle="1" w:styleId="9D7CE32EB4574735AA474B67B5150CA91">
    <w:name w:val="9D7CE32EB4574735AA474B67B5150CA91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34DEC504C7EB4B96BFD532771E2C3D011">
    <w:name w:val="34DEC504C7EB4B96BFD532771E2C3D011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DE37B4D1FB9B459BA9B4D1A77F66C7B51">
    <w:name w:val="DE37B4D1FB9B459BA9B4D1A77F66C7B51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E2718DBF99494C10B864A1ABEC532EA51">
    <w:name w:val="E2718DBF99494C10B864A1ABEC532EA51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378CE0D4ECEE41269A38A7C669D693B51">
    <w:name w:val="378CE0D4ECEE41269A38A7C669D693B51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8B1C52424EDA42BE9655FFE7B0D9FDA61">
    <w:name w:val="8B1C52424EDA42BE9655FFE7B0D9FDA61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9DD07FA3C2BA4832AA80E52CBE1F09C71">
    <w:name w:val="9DD07FA3C2BA4832AA80E52CBE1F09C71"/>
    <w:rsid w:val="007E63B4"/>
    <w:pPr>
      <w:widowControl w:val="0"/>
      <w:tabs>
        <w:tab w:val="left" w:pos="720"/>
      </w:tabs>
      <w:autoSpaceDE w:val="0"/>
      <w:autoSpaceDN w:val="0"/>
      <w:spacing w:after="0" w:line="168" w:lineRule="auto"/>
      <w:outlineLvl w:val="0"/>
    </w:pPr>
    <w:rPr>
      <w:rFonts w:ascii="Microsoft YaHei UI" w:eastAsia="Microsoft YaHei UI" w:hAnsi="Microsoft YaHei UI" w:cs="Arial"/>
      <w:b/>
      <w:color w:val="000000" w:themeColor="text1"/>
      <w:spacing w:val="80"/>
      <w:sz w:val="80"/>
      <w:szCs w:val="80"/>
      <w:lang w:val="en-US" w:bidi="en-US"/>
    </w:rPr>
  </w:style>
  <w:style w:type="paragraph" w:customStyle="1" w:styleId="390AB3A76C494C5FAF0B52B031887DDC2">
    <w:name w:val="390AB3A76C494C5FAF0B52B031887DDC2"/>
    <w:rsid w:val="007E63B4"/>
    <w:pPr>
      <w:widowControl w:val="0"/>
      <w:autoSpaceDE w:val="0"/>
      <w:autoSpaceDN w:val="0"/>
      <w:spacing w:after="0" w:line="240" w:lineRule="auto"/>
      <w:outlineLvl w:val="1"/>
    </w:pPr>
    <w:rPr>
      <w:rFonts w:ascii="Microsoft YaHei UI" w:eastAsia="Microsoft YaHei UI" w:hAnsi="Microsoft YaHei UI" w:cs="Arial"/>
      <w:b/>
      <w:caps/>
      <w:spacing w:val="20"/>
      <w:sz w:val="24"/>
      <w:szCs w:val="16"/>
      <w:lang w:val="en-US" w:bidi="en-US"/>
    </w:rPr>
  </w:style>
  <w:style w:type="paragraph" w:customStyle="1" w:styleId="9935611AD55A4FE9AF7FF2C0A695336E2">
    <w:name w:val="9935611AD55A4FE9AF7FF2C0A695336E2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BBF3E55E0829419DAB940108FFAC510C2">
    <w:name w:val="BBF3E55E0829419DAB940108FFAC510C2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D2D153E331624D9082ECD4C2B07AA6C22">
    <w:name w:val="D2D153E331624D9082ECD4C2B07AA6C22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B886E996F4574AF2A76B48DF0650BAE12">
    <w:name w:val="B886E996F4574AF2A76B48DF0650BAE12"/>
    <w:rsid w:val="007E63B4"/>
    <w:pPr>
      <w:widowControl w:val="0"/>
      <w:autoSpaceDE w:val="0"/>
      <w:autoSpaceDN w:val="0"/>
      <w:spacing w:after="0" w:line="240" w:lineRule="auto"/>
      <w:outlineLvl w:val="1"/>
    </w:pPr>
    <w:rPr>
      <w:rFonts w:ascii="Microsoft YaHei UI" w:eastAsia="Microsoft YaHei UI" w:hAnsi="Microsoft YaHei UI" w:cs="Arial"/>
      <w:b/>
      <w:caps/>
      <w:spacing w:val="20"/>
      <w:sz w:val="24"/>
      <w:szCs w:val="16"/>
      <w:lang w:val="en-US" w:bidi="en-US"/>
    </w:rPr>
  </w:style>
  <w:style w:type="paragraph" w:customStyle="1" w:styleId="5F4F877E769A49E4BD54EE7A4E3BC3992">
    <w:name w:val="5F4F877E769A49E4BD54EE7A4E3BC3992"/>
    <w:rsid w:val="007E63B4"/>
    <w:pPr>
      <w:widowControl w:val="0"/>
      <w:autoSpaceDE w:val="0"/>
      <w:autoSpaceDN w:val="0"/>
      <w:spacing w:after="0" w:line="312" w:lineRule="auto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0E7D41DC02C549A19185E7D7343A465F2">
    <w:name w:val="0E7D41DC02C549A19185E7D7343A465F2"/>
    <w:rsid w:val="007E63B4"/>
    <w:pPr>
      <w:widowControl w:val="0"/>
      <w:autoSpaceDE w:val="0"/>
      <w:autoSpaceDN w:val="0"/>
      <w:spacing w:after="240" w:line="240" w:lineRule="auto"/>
      <w:outlineLvl w:val="0"/>
    </w:pPr>
    <w:rPr>
      <w:rFonts w:ascii="Microsoft YaHei UI" w:eastAsia="Microsoft YaHei UI" w:hAnsi="Microsoft YaHei UI" w:cs="Arial"/>
      <w:b/>
      <w:bCs/>
      <w:sz w:val="20"/>
      <w:szCs w:val="40"/>
      <w:lang w:val="en-US" w:bidi="en-US"/>
    </w:rPr>
  </w:style>
  <w:style w:type="paragraph" w:customStyle="1" w:styleId="C41A63D3529E444783009EC1E03AE8ED2">
    <w:name w:val="C41A63D3529E444783009EC1E03AE8ED2"/>
    <w:rsid w:val="007E63B4"/>
    <w:pPr>
      <w:widowControl w:val="0"/>
      <w:autoSpaceDE w:val="0"/>
      <w:autoSpaceDN w:val="0"/>
      <w:spacing w:after="240" w:line="240" w:lineRule="auto"/>
      <w:outlineLvl w:val="0"/>
    </w:pPr>
    <w:rPr>
      <w:rFonts w:ascii="Microsoft YaHei UI" w:eastAsia="Microsoft YaHei UI" w:hAnsi="Microsoft YaHei UI" w:cs="Arial"/>
      <w:b/>
      <w:bCs/>
      <w:sz w:val="20"/>
      <w:szCs w:val="40"/>
      <w:lang w:val="en-US" w:bidi="en-US"/>
    </w:rPr>
  </w:style>
  <w:style w:type="paragraph" w:customStyle="1" w:styleId="79A7985D723449FDB7A4E0190EB762142">
    <w:name w:val="79A7985D723449FDB7A4E0190EB762142"/>
    <w:rsid w:val="007E63B4"/>
    <w:pPr>
      <w:widowControl w:val="0"/>
      <w:autoSpaceDE w:val="0"/>
      <w:autoSpaceDN w:val="0"/>
      <w:spacing w:after="0" w:line="312" w:lineRule="auto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368655D8916048BB87C2F8BC1770ADAA2">
    <w:name w:val="368655D8916048BB87C2F8BC1770ADAA2"/>
    <w:rsid w:val="007E63B4"/>
    <w:pPr>
      <w:widowControl w:val="0"/>
      <w:autoSpaceDE w:val="0"/>
      <w:autoSpaceDN w:val="0"/>
      <w:spacing w:after="0" w:line="312" w:lineRule="auto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B6C34BA8E2404AA98B9909E8A1D278FC2">
    <w:name w:val="B6C34BA8E2404AA98B9909E8A1D278FC2"/>
    <w:rsid w:val="007E63B4"/>
    <w:pPr>
      <w:widowControl w:val="0"/>
      <w:autoSpaceDE w:val="0"/>
      <w:autoSpaceDN w:val="0"/>
      <w:spacing w:after="240" w:line="240" w:lineRule="auto"/>
      <w:outlineLvl w:val="0"/>
    </w:pPr>
    <w:rPr>
      <w:rFonts w:ascii="Microsoft YaHei UI" w:eastAsia="Microsoft YaHei UI" w:hAnsi="Microsoft YaHei UI" w:cs="Arial"/>
      <w:b/>
      <w:bCs/>
      <w:sz w:val="20"/>
      <w:szCs w:val="40"/>
      <w:lang w:val="en-US" w:bidi="en-US"/>
    </w:rPr>
  </w:style>
  <w:style w:type="paragraph" w:customStyle="1" w:styleId="CD830153C6944FB2828E814542AB2EEF2">
    <w:name w:val="CD830153C6944FB2828E814542AB2EEF2"/>
    <w:rsid w:val="007E63B4"/>
    <w:pPr>
      <w:widowControl w:val="0"/>
      <w:autoSpaceDE w:val="0"/>
      <w:autoSpaceDN w:val="0"/>
      <w:spacing w:after="240" w:line="240" w:lineRule="auto"/>
      <w:outlineLvl w:val="0"/>
    </w:pPr>
    <w:rPr>
      <w:rFonts w:ascii="Microsoft YaHei UI" w:eastAsia="Microsoft YaHei UI" w:hAnsi="Microsoft YaHei UI" w:cs="Arial"/>
      <w:b/>
      <w:bCs/>
      <w:sz w:val="20"/>
      <w:szCs w:val="40"/>
      <w:lang w:val="en-US" w:bidi="en-US"/>
    </w:rPr>
  </w:style>
  <w:style w:type="paragraph" w:customStyle="1" w:styleId="BE545EDABAAA4135814C2A0FCC7422352">
    <w:name w:val="BE545EDABAAA4135814C2A0FCC7422352"/>
    <w:rsid w:val="007E63B4"/>
    <w:pPr>
      <w:widowControl w:val="0"/>
      <w:autoSpaceDE w:val="0"/>
      <w:autoSpaceDN w:val="0"/>
      <w:spacing w:after="0" w:line="312" w:lineRule="auto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A6E30A6005D94790B00C5425A38E9B082">
    <w:name w:val="A6E30A6005D94790B00C5425A38E9B082"/>
    <w:rsid w:val="007E63B4"/>
    <w:pPr>
      <w:widowControl w:val="0"/>
      <w:autoSpaceDE w:val="0"/>
      <w:autoSpaceDN w:val="0"/>
      <w:spacing w:after="0" w:line="312" w:lineRule="auto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416739DF4DCD44188523BA941B56CB022">
    <w:name w:val="416739DF4DCD44188523BA941B56CB022"/>
    <w:rsid w:val="007E63B4"/>
    <w:pPr>
      <w:widowControl w:val="0"/>
      <w:autoSpaceDE w:val="0"/>
      <w:autoSpaceDN w:val="0"/>
      <w:spacing w:after="240" w:line="240" w:lineRule="auto"/>
      <w:outlineLvl w:val="0"/>
    </w:pPr>
    <w:rPr>
      <w:rFonts w:ascii="Microsoft YaHei UI" w:eastAsia="Microsoft YaHei UI" w:hAnsi="Microsoft YaHei UI" w:cs="Arial"/>
      <w:b/>
      <w:bCs/>
      <w:sz w:val="20"/>
      <w:szCs w:val="40"/>
      <w:lang w:val="en-US" w:bidi="en-US"/>
    </w:rPr>
  </w:style>
  <w:style w:type="paragraph" w:customStyle="1" w:styleId="41C3B75879FA43F684B96DC107A3C7D42">
    <w:name w:val="41C3B75879FA43F684B96DC107A3C7D42"/>
    <w:rsid w:val="007E63B4"/>
    <w:pPr>
      <w:widowControl w:val="0"/>
      <w:autoSpaceDE w:val="0"/>
      <w:autoSpaceDN w:val="0"/>
      <w:spacing w:after="240" w:line="240" w:lineRule="auto"/>
      <w:outlineLvl w:val="0"/>
    </w:pPr>
    <w:rPr>
      <w:rFonts w:ascii="Microsoft YaHei UI" w:eastAsia="Microsoft YaHei UI" w:hAnsi="Microsoft YaHei UI" w:cs="Arial"/>
      <w:b/>
      <w:bCs/>
      <w:sz w:val="20"/>
      <w:szCs w:val="40"/>
      <w:lang w:val="en-US" w:bidi="en-US"/>
    </w:rPr>
  </w:style>
  <w:style w:type="paragraph" w:customStyle="1" w:styleId="62915F0A2DF147DB80861C1844A8C5B62">
    <w:name w:val="62915F0A2DF147DB80861C1844A8C5B62"/>
    <w:rsid w:val="007E63B4"/>
    <w:pPr>
      <w:widowControl w:val="0"/>
      <w:autoSpaceDE w:val="0"/>
      <w:autoSpaceDN w:val="0"/>
      <w:spacing w:after="0" w:line="312" w:lineRule="auto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7EFC7A3E55F549D4B6FEA0226BF6E96D2">
    <w:name w:val="7EFC7A3E55F549D4B6FEA0226BF6E96D2"/>
    <w:rsid w:val="007E63B4"/>
    <w:pPr>
      <w:widowControl w:val="0"/>
      <w:autoSpaceDE w:val="0"/>
      <w:autoSpaceDN w:val="0"/>
      <w:spacing w:after="0" w:line="240" w:lineRule="auto"/>
      <w:outlineLvl w:val="1"/>
    </w:pPr>
    <w:rPr>
      <w:rFonts w:ascii="Microsoft YaHei UI" w:eastAsia="Microsoft YaHei UI" w:hAnsi="Microsoft YaHei UI" w:cs="Arial"/>
      <w:b/>
      <w:caps/>
      <w:spacing w:val="20"/>
      <w:sz w:val="24"/>
      <w:szCs w:val="16"/>
      <w:lang w:val="en-US" w:bidi="en-US"/>
    </w:rPr>
  </w:style>
  <w:style w:type="paragraph" w:customStyle="1" w:styleId="9FF5BECE5B4A496B87AD73482A14B39A2">
    <w:name w:val="9FF5BECE5B4A496B87AD73482A14B39A2"/>
    <w:rsid w:val="007E63B4"/>
    <w:pPr>
      <w:widowControl w:val="0"/>
      <w:autoSpaceDE w:val="0"/>
      <w:autoSpaceDN w:val="0"/>
      <w:spacing w:after="0" w:line="312" w:lineRule="auto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B65F4814226046088E500C94E60024CD2">
    <w:name w:val="B65F4814226046088E500C94E60024CD2"/>
    <w:rsid w:val="007E63B4"/>
    <w:pPr>
      <w:widowControl w:val="0"/>
      <w:autoSpaceDE w:val="0"/>
      <w:autoSpaceDN w:val="0"/>
      <w:spacing w:after="0" w:line="240" w:lineRule="auto"/>
      <w:outlineLvl w:val="1"/>
    </w:pPr>
    <w:rPr>
      <w:rFonts w:ascii="Microsoft YaHei UI" w:eastAsia="Microsoft YaHei UI" w:hAnsi="Microsoft YaHei UI" w:cs="Arial"/>
      <w:b/>
      <w:sz w:val="20"/>
      <w:szCs w:val="16"/>
      <w:lang w:val="en-US" w:bidi="en-US"/>
    </w:rPr>
  </w:style>
  <w:style w:type="paragraph" w:customStyle="1" w:styleId="43C18B9F5203461E824CB15060FB54202">
    <w:name w:val="43C18B9F5203461E824CB15060FB54202"/>
    <w:rsid w:val="007E63B4"/>
    <w:pPr>
      <w:widowControl w:val="0"/>
      <w:autoSpaceDE w:val="0"/>
      <w:autoSpaceDN w:val="0"/>
      <w:spacing w:after="0" w:line="240" w:lineRule="auto"/>
      <w:outlineLvl w:val="1"/>
    </w:pPr>
    <w:rPr>
      <w:rFonts w:ascii="Microsoft YaHei UI" w:eastAsia="Microsoft YaHei UI" w:hAnsi="Microsoft YaHei UI" w:cs="Arial"/>
      <w:b/>
      <w:sz w:val="20"/>
      <w:szCs w:val="16"/>
      <w:lang w:val="en-US" w:bidi="en-US"/>
    </w:rPr>
  </w:style>
  <w:style w:type="paragraph" w:customStyle="1" w:styleId="4EBDF210DF60474BA2DE1E9A81FCEC2E2">
    <w:name w:val="4EBDF210DF60474BA2DE1E9A81FCEC2E2"/>
    <w:rsid w:val="007E63B4"/>
    <w:pPr>
      <w:widowControl w:val="0"/>
      <w:autoSpaceDE w:val="0"/>
      <w:autoSpaceDN w:val="0"/>
      <w:spacing w:after="0" w:line="240" w:lineRule="auto"/>
      <w:outlineLvl w:val="1"/>
    </w:pPr>
    <w:rPr>
      <w:rFonts w:ascii="Microsoft YaHei UI" w:eastAsia="Microsoft YaHei UI" w:hAnsi="Microsoft YaHei UI" w:cs="Arial"/>
      <w:b/>
      <w:caps/>
      <w:spacing w:val="20"/>
      <w:sz w:val="24"/>
      <w:szCs w:val="16"/>
      <w:lang w:val="en-US" w:bidi="en-US"/>
    </w:rPr>
  </w:style>
  <w:style w:type="paragraph" w:customStyle="1" w:styleId="9D7CE32EB4574735AA474B67B5150CA92">
    <w:name w:val="9D7CE32EB4574735AA474B67B5150CA92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34DEC504C7EB4B96BFD532771E2C3D012">
    <w:name w:val="34DEC504C7EB4B96BFD532771E2C3D012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DE37B4D1FB9B459BA9B4D1A77F66C7B52">
    <w:name w:val="DE37B4D1FB9B459BA9B4D1A77F66C7B52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E2718DBF99494C10B864A1ABEC532EA52">
    <w:name w:val="E2718DBF99494C10B864A1ABEC532EA52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378CE0D4ECEE41269A38A7C669D693B52">
    <w:name w:val="378CE0D4ECEE41269A38A7C669D693B52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  <w:style w:type="paragraph" w:customStyle="1" w:styleId="8B1C52424EDA42BE9655FFE7B0D9FDA62">
    <w:name w:val="8B1C52424EDA42BE9655FFE7B0D9FDA62"/>
    <w:rsid w:val="007E63B4"/>
    <w:pPr>
      <w:widowControl w:val="0"/>
      <w:tabs>
        <w:tab w:val="left" w:pos="720"/>
        <w:tab w:val="left" w:pos="4320"/>
        <w:tab w:val="left" w:pos="7920"/>
      </w:tabs>
      <w:autoSpaceDE w:val="0"/>
      <w:autoSpaceDN w:val="0"/>
      <w:spacing w:after="0" w:line="312" w:lineRule="auto"/>
      <w:ind w:right="-720"/>
    </w:pPr>
    <w:rPr>
      <w:rFonts w:ascii="Microsoft YaHei UI" w:eastAsia="Microsoft YaHei UI" w:hAnsi="Microsoft YaHei UI" w:cs="Arial"/>
      <w:sz w:val="20"/>
      <w:szCs w:val="16"/>
      <w:lang w:val="en-US" w:bidi="en-US"/>
    </w:rPr>
  </w:style>
</w:styles>
</file>

<file path=word/glossary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Swiss Design">
      <a:dk1>
        <a:sysClr val="windowText" lastClr="000000"/>
      </a:dk1>
      <a:lt1>
        <a:sysClr val="window" lastClr="FFFFFF"/>
      </a:lt1>
      <a:dk2>
        <a:srgbClr val="7CA655"/>
      </a:dk2>
      <a:lt2>
        <a:srgbClr val="E4E4E4"/>
      </a:lt2>
      <a:accent1>
        <a:srgbClr val="A9D4DB"/>
      </a:accent1>
      <a:accent2>
        <a:srgbClr val="FBE284"/>
      </a:accent2>
      <a:accent3>
        <a:srgbClr val="4495A2"/>
      </a:accent3>
      <a:accent4>
        <a:srgbClr val="AA5881"/>
      </a:accent4>
      <a:accent5>
        <a:srgbClr val="E06742"/>
      </a:accent5>
      <a:accent6>
        <a:srgbClr val="F9D448"/>
      </a:accent6>
      <a:hlink>
        <a:srgbClr val="4495A2"/>
      </a:hlink>
      <a:folHlink>
        <a:srgbClr val="AA5881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ackground xmlns="71af3243-3dd4-4a8d-8c0d-dd76da1f02a5">false</Background>
    <Status xmlns="71af3243-3dd4-4a8d-8c0d-dd76da1f02a5">Not started</Status>
    <_ip_UnifiedCompliancePolicyUIAction xmlns="http://schemas.microsoft.com/sharepoint/v3" xsi:nil="true"/>
    <Image xmlns="71af3243-3dd4-4a8d-8c0d-dd76da1f02a5">
      <Url xsi:nil="true"/>
      <Description xsi:nil="true"/>
    </Image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3.xml><?xml version="1.0" encoding="utf-8"?>
<ds:datastoreItem xmlns:ds="http://schemas.openxmlformats.org/officeDocument/2006/customXml" ds:itemID="{439E36D0-0933-4CF4-913A-7D2E7A9F9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2.xml><?xml version="1.0" encoding="utf-8"?>
<ds:datastoreItem xmlns:ds="http://schemas.openxmlformats.org/officeDocument/2006/customXml" ds:itemID="{4CECD7F8-8188-415F-89FF-67C8A396DC82}">
  <ds:schemaRefs>
    <ds:schemaRef ds:uri="http://schemas.microsoft.com/office/2006/metadata/properties"/>
    <ds:schemaRef ds:uri="http://schemas.microsoft.com/office/infopath/2007/PartnerControls"/>
    <ds:schemaRef ds:uri="71af3243-3dd4-4a8d-8c0d-dd76da1f02a5"/>
    <ds:schemaRef ds:uri="http://schemas.microsoft.com/sharepoint/v3"/>
    <ds:schemaRef ds:uri="230e9df3-be65-4c73-a93b-d1236ebd677e"/>
  </ds:schemaRefs>
</ds:datastoreItem>
</file>

<file path=customXml/itemProps31.xml><?xml version="1.0" encoding="utf-8"?>
<ds:datastoreItem xmlns:ds="http://schemas.openxmlformats.org/officeDocument/2006/customXml" ds:itemID="{9AD19CE2-764D-4612-B2F2-8403D226A7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TM89754653</ap:Template>
  <ap:TotalTime>0</ap:TotalTime>
  <ap:Pages>1</ap:Pages>
  <ap:Words>77</ap:Words>
  <ap:Characters>443</ap:Characters>
  <ap:DocSecurity>0</ap:DocSecurity>
  <ap:Lines>3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519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2023-05-26T13:49:00Z</dcterms:created>
  <dcterms:modified xsi:type="dcterms:W3CDTF">2023-05-29T09:47:00Z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